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Default="00E5007D" w:rsidP="005E3EC3">
      <w:pPr>
        <w:tabs>
          <w:tab w:val="left" w:pos="7655"/>
        </w:tabs>
        <w:jc w:val="both"/>
        <w:rPr>
          <w:sz w:val="24"/>
        </w:rPr>
      </w:pPr>
      <w:r w:rsidRPr="00B95F96">
        <w:rPr>
          <w:rFonts w:ascii="ScalaSans" w:hAnsi="ScalaSans"/>
          <w:noProof/>
          <w:lang w:eastAsia="hu-HU"/>
        </w:rPr>
        <w:drawing>
          <wp:anchor distT="0" distB="0" distL="114300" distR="114300" simplePos="0" relativeHeight="251657216" behindDoc="1" locked="0" layoutInCell="1" allowOverlap="1">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B95F96" w:rsidRDefault="00E5007D" w:rsidP="005E3EC3">
      <w:pPr>
        <w:pStyle w:val="BasicParagraph"/>
        <w:spacing w:before="120" w:after="160" w:line="240" w:lineRule="auto"/>
        <w:rPr>
          <w:rFonts w:ascii="ScalaSans" w:hAnsi="ScalaSans" w:cs="ScalaSans"/>
          <w:b/>
          <w:bCs/>
          <w:color w:val="auto"/>
          <w:spacing w:val="42"/>
          <w:sz w:val="32"/>
          <w:szCs w:val="32"/>
        </w:rPr>
      </w:pPr>
      <w:r w:rsidRPr="00B95F96">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81687D">
        <w:rPr>
          <w:rFonts w:ascii="ScalaSans" w:hAnsi="ScalaSans" w:cs="ScalaSans"/>
          <w:b/>
          <w:bCs/>
          <w:color w:val="auto"/>
          <w:spacing w:val="42"/>
          <w:sz w:val="32"/>
          <w:szCs w:val="32"/>
        </w:rPr>
        <w:t>HÉVÍZ VÁROS JEGYZŐJE</w:t>
      </w:r>
    </w:p>
    <w:p w:rsidR="005E3EC3" w:rsidRPr="00B95F96" w:rsidRDefault="005E3EC3" w:rsidP="005E3EC3">
      <w:pPr>
        <w:pStyle w:val="BasicParagraph"/>
        <w:spacing w:line="240" w:lineRule="auto"/>
        <w:rPr>
          <w:rFonts w:ascii="ScalaSans" w:hAnsi="ScalaSans"/>
        </w:rPr>
      </w:pPr>
      <w:r w:rsidRPr="00B95F96">
        <w:rPr>
          <w:rFonts w:ascii="ScalaSans" w:hAnsi="ScalaSans"/>
        </w:rPr>
        <w:t>8380 Hévíz, Kossuth Lajos u. 1.</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5E3EC3" w:rsidRPr="005C7AA5"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sidRPr="00B52A73">
        <w:rPr>
          <w:rFonts w:ascii="Arial" w:hAnsi="Arial" w:cs="Arial"/>
          <w:sz w:val="24"/>
          <w:szCs w:val="24"/>
        </w:rPr>
        <w:t>/</w:t>
      </w:r>
      <w:r w:rsidR="00657A73">
        <w:rPr>
          <w:rFonts w:ascii="Arial" w:hAnsi="Arial" w:cs="Arial"/>
          <w:sz w:val="24"/>
          <w:szCs w:val="24"/>
        </w:rPr>
        <w:t>962-1</w:t>
      </w:r>
      <w:r w:rsidRPr="00B52A73">
        <w:rPr>
          <w:rFonts w:ascii="Arial" w:hAnsi="Arial" w:cs="Arial"/>
          <w:sz w:val="24"/>
          <w:szCs w:val="24"/>
        </w:rPr>
        <w:t>/201</w:t>
      </w:r>
      <w:r w:rsidR="00D95947" w:rsidRPr="00B52A73">
        <w:rPr>
          <w:rFonts w:ascii="Arial" w:hAnsi="Arial" w:cs="Arial"/>
          <w:sz w:val="24"/>
          <w:szCs w:val="24"/>
        </w:rPr>
        <w:t>5</w:t>
      </w:r>
      <w:r w:rsidRPr="00B52A73">
        <w:rPr>
          <w:rFonts w:ascii="Arial" w:hAnsi="Arial" w:cs="Arial"/>
          <w:sz w:val="24"/>
          <w:szCs w:val="24"/>
        </w:rPr>
        <w:t>.</w:t>
      </w:r>
    </w:p>
    <w:p w:rsidR="005E3EC3" w:rsidRPr="005C7AA5" w:rsidRDefault="005E3EC3" w:rsidP="005E3EC3">
      <w:pPr>
        <w:spacing w:after="0" w:line="240" w:lineRule="auto"/>
        <w:jc w:val="both"/>
        <w:rPr>
          <w:rFonts w:ascii="Arial" w:hAnsi="Arial" w:cs="Arial"/>
          <w:sz w:val="24"/>
          <w:szCs w:val="24"/>
        </w:rPr>
      </w:pPr>
    </w:p>
    <w:p w:rsidR="005E3EC3" w:rsidRDefault="005E3EC3" w:rsidP="00B52A73">
      <w:pPr>
        <w:tabs>
          <w:tab w:val="center" w:pos="4422"/>
        </w:tabs>
        <w:spacing w:after="0" w:line="240" w:lineRule="auto"/>
        <w:jc w:val="both"/>
        <w:rPr>
          <w:rFonts w:ascii="Arial" w:hAnsi="Arial" w:cs="Arial"/>
          <w:sz w:val="24"/>
          <w:szCs w:val="24"/>
        </w:rPr>
      </w:pPr>
      <w:r>
        <w:rPr>
          <w:rFonts w:ascii="Arial" w:hAnsi="Arial" w:cs="Arial"/>
          <w:sz w:val="24"/>
          <w:szCs w:val="24"/>
        </w:rPr>
        <w:t>Napirend sorszáma:</w:t>
      </w:r>
      <w:r w:rsidR="00B52A73">
        <w:rPr>
          <w:rFonts w:ascii="Arial" w:hAnsi="Arial" w:cs="Arial"/>
          <w:sz w:val="24"/>
          <w:szCs w:val="24"/>
        </w:rPr>
        <w:tab/>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Pr="002D4BC8" w:rsidRDefault="005E3EC3" w:rsidP="005E3EC3">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5E3EC3" w:rsidRPr="002D4BC8" w:rsidRDefault="00200543" w:rsidP="005E3EC3">
      <w:pPr>
        <w:spacing w:after="0" w:line="240" w:lineRule="auto"/>
        <w:jc w:val="center"/>
        <w:rPr>
          <w:rFonts w:ascii="Arial" w:hAnsi="Arial" w:cs="Arial"/>
          <w:b/>
          <w:sz w:val="24"/>
          <w:szCs w:val="24"/>
        </w:rPr>
      </w:pPr>
      <w:r>
        <w:rPr>
          <w:rFonts w:ascii="Arial" w:hAnsi="Arial" w:cs="Arial"/>
          <w:b/>
          <w:sz w:val="24"/>
          <w:szCs w:val="24"/>
        </w:rPr>
        <w:t>2015</w:t>
      </w:r>
      <w:r w:rsidR="00F10DC6">
        <w:rPr>
          <w:rFonts w:ascii="Arial" w:hAnsi="Arial" w:cs="Arial"/>
          <w:b/>
          <w:sz w:val="24"/>
          <w:szCs w:val="24"/>
        </w:rPr>
        <w:t xml:space="preserve">. </w:t>
      </w:r>
      <w:r w:rsidR="006A1371">
        <w:rPr>
          <w:rFonts w:ascii="Arial" w:hAnsi="Arial" w:cs="Arial"/>
          <w:b/>
          <w:sz w:val="24"/>
          <w:szCs w:val="24"/>
        </w:rPr>
        <w:t>június 25-e</w:t>
      </w:r>
      <w:r w:rsidR="005E3EC3" w:rsidRPr="005D7AF8">
        <w:rPr>
          <w:rFonts w:ascii="Arial" w:hAnsi="Arial" w:cs="Arial"/>
          <w:b/>
          <w:sz w:val="24"/>
          <w:szCs w:val="24"/>
        </w:rPr>
        <w:t xml:space="preserve">i </w:t>
      </w:r>
      <w:r w:rsidR="005E3EC3">
        <w:rPr>
          <w:rFonts w:ascii="Arial" w:hAnsi="Arial" w:cs="Arial"/>
          <w:b/>
          <w:sz w:val="24"/>
          <w:szCs w:val="24"/>
        </w:rPr>
        <w:t xml:space="preserve">nyilvános </w:t>
      </w:r>
      <w:r w:rsidR="005E3EC3" w:rsidRPr="002D4BC8">
        <w:rPr>
          <w:rFonts w:ascii="Arial" w:hAnsi="Arial" w:cs="Arial"/>
          <w:b/>
          <w:sz w:val="24"/>
          <w:szCs w:val="24"/>
        </w:rPr>
        <w:t>ülésére</w:t>
      </w:r>
    </w:p>
    <w:p w:rsidR="005E3EC3" w:rsidRPr="002D4BC8"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Pr="001058BD" w:rsidRDefault="005E3EC3" w:rsidP="005E3EC3">
      <w:pPr>
        <w:spacing w:after="0" w:line="240" w:lineRule="auto"/>
        <w:jc w:val="center"/>
        <w:rPr>
          <w:rFonts w:ascii="Arial" w:hAnsi="Arial" w:cs="Arial"/>
          <w:b/>
          <w:sz w:val="24"/>
          <w:szCs w:val="24"/>
        </w:rPr>
      </w:pPr>
    </w:p>
    <w:p w:rsidR="00111A40" w:rsidRPr="005E3EC3" w:rsidRDefault="004202EA" w:rsidP="00C2700D">
      <w:pPr>
        <w:spacing w:after="0" w:line="240" w:lineRule="auto"/>
        <w:ind w:left="993" w:hanging="993"/>
        <w:jc w:val="both"/>
        <w:rPr>
          <w:rFonts w:ascii="Arial" w:hAnsi="Arial" w:cs="Arial"/>
          <w:sz w:val="24"/>
          <w:szCs w:val="24"/>
        </w:rPr>
      </w:pPr>
      <w:r>
        <w:rPr>
          <w:rFonts w:ascii="Arial" w:hAnsi="Arial" w:cs="Arial"/>
          <w:b/>
          <w:sz w:val="24"/>
          <w:szCs w:val="24"/>
        </w:rPr>
        <w:t>Tárgy:</w:t>
      </w:r>
      <w:r w:rsidR="00C2700D">
        <w:rPr>
          <w:rFonts w:ascii="Arial" w:hAnsi="Arial" w:cs="Arial"/>
          <w:b/>
          <w:sz w:val="24"/>
          <w:szCs w:val="24"/>
        </w:rPr>
        <w:tab/>
      </w:r>
      <w:r w:rsidR="00442B29">
        <w:rPr>
          <w:rFonts w:ascii="Arial" w:hAnsi="Arial" w:cs="Arial"/>
          <w:sz w:val="24"/>
          <w:szCs w:val="24"/>
        </w:rPr>
        <w:t>Tájékoztató az</w:t>
      </w:r>
      <w:r w:rsidR="006A1371">
        <w:rPr>
          <w:rFonts w:ascii="Arial" w:hAnsi="Arial" w:cs="Arial"/>
          <w:sz w:val="24"/>
          <w:szCs w:val="24"/>
        </w:rPr>
        <w:t xml:space="preserve"> idegenforgalmi adókötelezettség teljesítésének helyszíni ellenőrzési tapasztalatairól</w:t>
      </w:r>
    </w:p>
    <w:p w:rsidR="005E3EC3" w:rsidRPr="005E3EC3" w:rsidRDefault="005E3EC3" w:rsidP="005E3EC3">
      <w:pPr>
        <w:spacing w:after="0" w:line="240" w:lineRule="auto"/>
        <w:ind w:left="1416" w:firstLine="708"/>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r w:rsidRPr="001058BD">
        <w:rPr>
          <w:rFonts w:ascii="Arial" w:hAnsi="Arial" w:cs="Arial"/>
          <w:b/>
          <w:sz w:val="24"/>
          <w:szCs w:val="24"/>
        </w:rPr>
        <w:t>Az előterjesztő:</w:t>
      </w:r>
      <w:r w:rsidR="0081687D">
        <w:rPr>
          <w:rFonts w:ascii="Arial" w:hAnsi="Arial" w:cs="Arial"/>
          <w:sz w:val="24"/>
          <w:szCs w:val="24"/>
        </w:rPr>
        <w:t xml:space="preserve"> </w:t>
      </w:r>
      <w:r w:rsidR="0081687D">
        <w:rPr>
          <w:rFonts w:ascii="Arial" w:hAnsi="Arial" w:cs="Arial"/>
          <w:sz w:val="24"/>
          <w:szCs w:val="24"/>
        </w:rPr>
        <w:tab/>
        <w:t>dr. Tüske Róbert jegyző</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sidR="00FF1BE1">
        <w:rPr>
          <w:rFonts w:ascii="Arial" w:hAnsi="Arial" w:cs="Arial"/>
          <w:sz w:val="24"/>
          <w:szCs w:val="24"/>
        </w:rPr>
        <w:t>Panka-Kovács Melinda hatósági ügyintéző</w:t>
      </w: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FF1BE1" w:rsidRPr="00FF1BE1" w:rsidRDefault="005E3EC3" w:rsidP="00255172">
      <w:pPr>
        <w:autoSpaceDE w:val="0"/>
        <w:spacing w:after="0"/>
        <w:jc w:val="both"/>
        <w:rPr>
          <w:rFonts w:ascii="Arial" w:hAnsi="Arial" w:cs="Arial"/>
          <w:sz w:val="24"/>
          <w:szCs w:val="24"/>
          <w:lang w:eastAsia="zh-CN"/>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00B704D6">
        <w:rPr>
          <w:rFonts w:ascii="Arial" w:hAnsi="Arial" w:cs="Arial"/>
          <w:sz w:val="24"/>
          <w:szCs w:val="24"/>
          <w:lang w:eastAsia="zh-CN"/>
        </w:rPr>
        <w:t>Pénzügyi, Turisztikai és Városfejlesztési Bizottság</w:t>
      </w: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Default="005E3EC3" w:rsidP="005E3EC3">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0081687D">
        <w:rPr>
          <w:rFonts w:ascii="Arial" w:hAnsi="Arial" w:cs="Arial"/>
          <w:sz w:val="24"/>
          <w:szCs w:val="24"/>
        </w:rPr>
        <w:t>d</w:t>
      </w:r>
      <w:r w:rsidR="00BD1DBE">
        <w:rPr>
          <w:rFonts w:ascii="Arial" w:hAnsi="Arial" w:cs="Arial"/>
          <w:sz w:val="24"/>
          <w:szCs w:val="24"/>
        </w:rPr>
        <w:t xml:space="preserve">r. </w:t>
      </w:r>
      <w:r w:rsidR="00B704D6">
        <w:rPr>
          <w:rFonts w:ascii="Arial" w:hAnsi="Arial" w:cs="Arial"/>
          <w:sz w:val="24"/>
          <w:szCs w:val="24"/>
        </w:rPr>
        <w:t>Tüske Róbert jegyző</w:t>
      </w:r>
    </w:p>
    <w:p w:rsidR="00B704D6" w:rsidRDefault="00B704D6" w:rsidP="005E3EC3">
      <w:pPr>
        <w:autoSpaceDE w:val="0"/>
        <w:autoSpaceDN w:val="0"/>
        <w:adjustRightInd w:val="0"/>
        <w:spacing w:after="0" w:line="240" w:lineRule="auto"/>
        <w:jc w:val="both"/>
        <w:rPr>
          <w:rFonts w:ascii="Arial" w:hAnsi="Arial" w:cs="Arial"/>
          <w:sz w:val="24"/>
          <w:szCs w:val="24"/>
        </w:rPr>
      </w:pPr>
    </w:p>
    <w:p w:rsidR="00B704D6" w:rsidRPr="001058BD" w:rsidRDefault="00B704D6" w:rsidP="005E3EC3">
      <w:pPr>
        <w:autoSpaceDE w:val="0"/>
        <w:autoSpaceDN w:val="0"/>
        <w:adjustRightInd w:val="0"/>
        <w:spacing w:after="0" w:line="240" w:lineRule="auto"/>
        <w:jc w:val="both"/>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5E3EC3" w:rsidRPr="002D4BC8" w:rsidRDefault="0081687D" w:rsidP="005E3EC3">
      <w:pPr>
        <w:tabs>
          <w:tab w:val="center" w:pos="7797"/>
        </w:tabs>
        <w:spacing w:after="0" w:line="240" w:lineRule="auto"/>
        <w:jc w:val="both"/>
        <w:rPr>
          <w:rFonts w:ascii="Arial" w:hAnsi="Arial" w:cs="Arial"/>
          <w:sz w:val="24"/>
          <w:szCs w:val="24"/>
        </w:rPr>
      </w:pPr>
      <w:r>
        <w:rPr>
          <w:rFonts w:ascii="Arial" w:hAnsi="Arial" w:cs="Arial"/>
          <w:sz w:val="24"/>
          <w:szCs w:val="24"/>
        </w:rPr>
        <w:tab/>
        <w:t>dr. Tüske Róbert</w:t>
      </w:r>
    </w:p>
    <w:p w:rsidR="005E3EC3" w:rsidRDefault="005E3EC3" w:rsidP="005E3EC3">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0081687D">
        <w:rPr>
          <w:rFonts w:ascii="Arial" w:hAnsi="Arial" w:cs="Arial"/>
          <w:sz w:val="24"/>
          <w:szCs w:val="24"/>
        </w:rPr>
        <w:t xml:space="preserve">    jegyző</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sectPr w:rsidR="005E3EC3" w:rsidSect="005E3EC3">
          <w:headerReference w:type="default" r:id="rId10"/>
          <w:pgSz w:w="11906" w:h="16838"/>
          <w:pgMar w:top="567" w:right="1531" w:bottom="567" w:left="1531" w:header="567" w:footer="567" w:gutter="0"/>
          <w:cols w:space="708"/>
          <w:docGrid w:linePitch="360"/>
        </w:sect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lastRenderedPageBreak/>
        <w:t>1.</w:t>
      </w:r>
    </w:p>
    <w:p w:rsidR="0081687D" w:rsidRDefault="0081687D"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5E3EC3" w:rsidRDefault="005E3EC3" w:rsidP="005E3EC3">
      <w:pPr>
        <w:spacing w:after="0" w:line="240" w:lineRule="auto"/>
        <w:jc w:val="center"/>
        <w:rPr>
          <w:rFonts w:ascii="Arial" w:hAnsi="Arial" w:cs="Arial"/>
          <w:b/>
          <w:sz w:val="24"/>
          <w:szCs w:val="24"/>
        </w:rPr>
      </w:pPr>
    </w:p>
    <w:p w:rsidR="009E7CEB" w:rsidRDefault="009E7CEB" w:rsidP="005E3EC3">
      <w:pPr>
        <w:spacing w:after="0" w:line="240" w:lineRule="auto"/>
        <w:jc w:val="center"/>
        <w:rPr>
          <w:rFonts w:ascii="Arial" w:hAnsi="Arial" w:cs="Arial"/>
          <w:b/>
          <w:sz w:val="24"/>
          <w:szCs w:val="24"/>
        </w:rPr>
      </w:pPr>
    </w:p>
    <w:p w:rsidR="005E3EC3" w:rsidRDefault="005E3EC3" w:rsidP="005E3EC3">
      <w:pPr>
        <w:spacing w:after="0" w:line="240" w:lineRule="auto"/>
        <w:jc w:val="both"/>
        <w:rPr>
          <w:rFonts w:ascii="Arial" w:hAnsi="Arial" w:cs="Arial"/>
        </w:rPr>
      </w:pPr>
      <w:r w:rsidRPr="00B5063B">
        <w:rPr>
          <w:rFonts w:ascii="Arial" w:hAnsi="Arial" w:cs="Arial"/>
        </w:rPr>
        <w:t>Tisztelt Képviselő-testület!</w:t>
      </w:r>
    </w:p>
    <w:p w:rsidR="009E7CEB" w:rsidRDefault="009E7CEB" w:rsidP="005E3EC3">
      <w:pPr>
        <w:spacing w:after="0" w:line="240" w:lineRule="auto"/>
        <w:jc w:val="both"/>
        <w:rPr>
          <w:rFonts w:ascii="Arial" w:hAnsi="Arial" w:cs="Arial"/>
        </w:rPr>
      </w:pPr>
    </w:p>
    <w:p w:rsidR="00143CB3" w:rsidRDefault="00143CB3" w:rsidP="005E3EC3">
      <w:pPr>
        <w:spacing w:after="0" w:line="240" w:lineRule="auto"/>
        <w:jc w:val="both"/>
        <w:rPr>
          <w:rFonts w:ascii="Arial" w:hAnsi="Arial" w:cs="Arial"/>
        </w:rPr>
      </w:pPr>
      <w:r>
        <w:rPr>
          <w:rFonts w:ascii="Arial" w:hAnsi="Arial" w:cs="Arial"/>
        </w:rPr>
        <w:t xml:space="preserve">Az idegenforgalmi adó jogi környezetét a helyi adókról szóló 1990. évi C törvény (továbbiakban: </w:t>
      </w:r>
      <w:proofErr w:type="spellStart"/>
      <w:r>
        <w:rPr>
          <w:rFonts w:ascii="Arial" w:hAnsi="Arial" w:cs="Arial"/>
        </w:rPr>
        <w:t>Htv</w:t>
      </w:r>
      <w:proofErr w:type="spellEnd"/>
      <w:r>
        <w:rPr>
          <w:rFonts w:ascii="Arial" w:hAnsi="Arial" w:cs="Arial"/>
        </w:rPr>
        <w:t xml:space="preserve">.) szabályozza. A törvény alapján az önkormányzat képviselő-testülete rendelettel vezetheti be illetékességi területén az idegenforgalmi adót, állapíthatja meg annak mértékét, valamint a törvényben meghatározott mentességeket további mentességekkel történő kibővítését. A </w:t>
      </w:r>
      <w:proofErr w:type="spellStart"/>
      <w:r>
        <w:rPr>
          <w:rFonts w:ascii="Arial" w:hAnsi="Arial" w:cs="Arial"/>
        </w:rPr>
        <w:t>Htv</w:t>
      </w:r>
      <w:proofErr w:type="spellEnd"/>
      <w:r>
        <w:rPr>
          <w:rFonts w:ascii="Arial" w:hAnsi="Arial" w:cs="Arial"/>
        </w:rPr>
        <w:t xml:space="preserve">. felhatalmazása alapján Hévíz Város Önkormányzat Képviselő-testülete a helyi adókról szóló 4/2010. (II. 10.) rendeletével (továbbiakban: </w:t>
      </w:r>
      <w:proofErr w:type="spellStart"/>
      <w:r>
        <w:rPr>
          <w:rFonts w:ascii="Arial" w:hAnsi="Arial" w:cs="Arial"/>
        </w:rPr>
        <w:t>Har</w:t>
      </w:r>
      <w:proofErr w:type="spellEnd"/>
      <w:r>
        <w:rPr>
          <w:rFonts w:ascii="Arial" w:hAnsi="Arial" w:cs="Arial"/>
        </w:rPr>
        <w:t>.) bevezette az idegenforgalmi adót, valamint 15/2010. (VI. 30.) rendeletével (továbbiakban: Vhr.) szabályozta az adó beszedésére kötelezettek bejelentési, nyilvántartás vezetési kötelezettségét. Az általános eljárási szabályokat az adózás rendjéről szóló 2003. évi XCII. törvény (továbbiakban: Art.) szabályozza.</w:t>
      </w:r>
    </w:p>
    <w:p w:rsidR="00143CB3" w:rsidRDefault="00143CB3" w:rsidP="005E3EC3">
      <w:pPr>
        <w:spacing w:after="0" w:line="240" w:lineRule="auto"/>
        <w:jc w:val="both"/>
        <w:rPr>
          <w:rFonts w:ascii="Arial" w:hAnsi="Arial" w:cs="Arial"/>
        </w:rPr>
      </w:pPr>
    </w:p>
    <w:p w:rsidR="00AA232C" w:rsidRDefault="00E65311" w:rsidP="005E3EC3">
      <w:pPr>
        <w:spacing w:after="0" w:line="240" w:lineRule="auto"/>
        <w:jc w:val="both"/>
        <w:rPr>
          <w:rFonts w:ascii="Arial" w:hAnsi="Arial" w:cs="Arial"/>
        </w:rPr>
      </w:pPr>
      <w:r>
        <w:rPr>
          <w:rFonts w:ascii="Arial" w:hAnsi="Arial" w:cs="Arial"/>
        </w:rPr>
        <w:t>Az idegenforgalmi adóval kapcsolatos kötelezettség teljesítését az önkormányzati adóh</w:t>
      </w:r>
      <w:r w:rsidR="005715C9">
        <w:rPr>
          <w:rFonts w:ascii="Arial" w:hAnsi="Arial" w:cs="Arial"/>
        </w:rPr>
        <w:t>atóság ellenőrzi. Az ellenőrzés feladatát</w:t>
      </w:r>
      <w:r>
        <w:rPr>
          <w:rFonts w:ascii="Arial" w:hAnsi="Arial" w:cs="Arial"/>
        </w:rPr>
        <w:t xml:space="preserve"> megbízólevéllel rendelkező adóellenőrök </w:t>
      </w:r>
      <w:r w:rsidR="005715C9">
        <w:rPr>
          <w:rFonts w:ascii="Arial" w:hAnsi="Arial" w:cs="Arial"/>
        </w:rPr>
        <w:t>látják el</w:t>
      </w:r>
      <w:r w:rsidR="00861571">
        <w:rPr>
          <w:rFonts w:ascii="Arial" w:hAnsi="Arial" w:cs="Arial"/>
        </w:rPr>
        <w:t>.</w:t>
      </w:r>
      <w:r w:rsidR="009E316F">
        <w:rPr>
          <w:rFonts w:ascii="Arial" w:hAnsi="Arial" w:cs="Arial"/>
        </w:rPr>
        <w:t xml:space="preserve"> </w:t>
      </w:r>
      <w:r w:rsidR="00CD0369">
        <w:rPr>
          <w:rFonts w:ascii="Arial" w:hAnsi="Arial" w:cs="Arial"/>
        </w:rPr>
        <w:t>2015. év során az</w:t>
      </w:r>
      <w:r w:rsidR="008D2447">
        <w:rPr>
          <w:rFonts w:ascii="Arial" w:hAnsi="Arial" w:cs="Arial"/>
        </w:rPr>
        <w:t xml:space="preserve"> eddig</w:t>
      </w:r>
      <w:r w:rsidR="00CD0369">
        <w:rPr>
          <w:rFonts w:ascii="Arial" w:hAnsi="Arial" w:cs="Arial"/>
        </w:rPr>
        <w:t xml:space="preserve"> lefolytatott</w:t>
      </w:r>
      <w:r w:rsidR="008D2447">
        <w:rPr>
          <w:rFonts w:ascii="Arial" w:hAnsi="Arial" w:cs="Arial"/>
        </w:rPr>
        <w:t xml:space="preserve"> ellenőrzésekben a hatósági osztály részéről 5 fő vett részt</w:t>
      </w:r>
      <w:r w:rsidR="00AA232C">
        <w:rPr>
          <w:rFonts w:ascii="Arial" w:hAnsi="Arial" w:cs="Arial"/>
        </w:rPr>
        <w:t xml:space="preserve"> (gépjármű</w:t>
      </w:r>
      <w:r w:rsidR="008D2447">
        <w:rPr>
          <w:rFonts w:ascii="Arial" w:hAnsi="Arial" w:cs="Arial"/>
        </w:rPr>
        <w:t xml:space="preserve">adó ügyintéző, iparűzési adóügyintéző, idegenforgalmi adóügyintéző, építményadó ügyintéző, és hatósági ügyintéző). Az ellenőrzéseket a hivatali egyéb feladataik mellett </w:t>
      </w:r>
      <w:r w:rsidR="005715C9">
        <w:rPr>
          <w:rFonts w:ascii="Arial" w:hAnsi="Arial" w:cs="Arial"/>
        </w:rPr>
        <w:t>végzik</w:t>
      </w:r>
      <w:r w:rsidR="008D2447">
        <w:rPr>
          <w:rFonts w:ascii="Arial" w:hAnsi="Arial" w:cs="Arial"/>
        </w:rPr>
        <w:t>.</w:t>
      </w:r>
      <w:r w:rsidR="00861571">
        <w:rPr>
          <w:rFonts w:ascii="Arial" w:hAnsi="Arial" w:cs="Arial"/>
        </w:rPr>
        <w:t xml:space="preserve"> Minden ellenőrzés alkalmával 2 fő adóellenőr volt jelen.</w:t>
      </w:r>
      <w:r>
        <w:rPr>
          <w:rFonts w:ascii="Arial" w:hAnsi="Arial" w:cs="Arial"/>
        </w:rPr>
        <w:t xml:space="preserve"> Az ellenőrzés</w:t>
      </w:r>
      <w:r w:rsidR="00861571">
        <w:rPr>
          <w:rFonts w:ascii="Arial" w:hAnsi="Arial" w:cs="Arial"/>
        </w:rPr>
        <w:t>ekről</w:t>
      </w:r>
      <w:r>
        <w:rPr>
          <w:rFonts w:ascii="Arial" w:hAnsi="Arial" w:cs="Arial"/>
        </w:rPr>
        <w:t xml:space="preserve"> jegyzőkönyv készül</w:t>
      </w:r>
      <w:r w:rsidR="00861571">
        <w:rPr>
          <w:rFonts w:ascii="Arial" w:hAnsi="Arial" w:cs="Arial"/>
        </w:rPr>
        <w:t>t</w:t>
      </w:r>
      <w:r>
        <w:rPr>
          <w:rFonts w:ascii="Arial" w:hAnsi="Arial" w:cs="Arial"/>
        </w:rPr>
        <w:t>.</w:t>
      </w:r>
      <w:r w:rsidR="00447FF6">
        <w:rPr>
          <w:rFonts w:ascii="Arial" w:hAnsi="Arial" w:cs="Arial"/>
        </w:rPr>
        <w:t xml:space="preserve"> </w:t>
      </w:r>
      <w:r w:rsidR="005715C9">
        <w:rPr>
          <w:rFonts w:ascii="Arial" w:hAnsi="Arial" w:cs="Arial"/>
        </w:rPr>
        <w:t>Amennyiben az ellenőrzés jogszabálysértést nem tár</w:t>
      </w:r>
      <w:r w:rsidR="00861571">
        <w:rPr>
          <w:rFonts w:ascii="Arial" w:hAnsi="Arial" w:cs="Arial"/>
        </w:rPr>
        <w:t>t</w:t>
      </w:r>
      <w:r w:rsidR="005715C9">
        <w:rPr>
          <w:rFonts w:ascii="Arial" w:hAnsi="Arial" w:cs="Arial"/>
        </w:rPr>
        <w:t xml:space="preserve"> fel, az eljárás a jegyzőkönyv átadásával lezárul</w:t>
      </w:r>
      <w:r w:rsidR="00861571">
        <w:rPr>
          <w:rFonts w:ascii="Arial" w:hAnsi="Arial" w:cs="Arial"/>
        </w:rPr>
        <w:t>t</w:t>
      </w:r>
      <w:r w:rsidR="005715C9">
        <w:rPr>
          <w:rFonts w:ascii="Arial" w:hAnsi="Arial" w:cs="Arial"/>
        </w:rPr>
        <w:t xml:space="preserve">. </w:t>
      </w:r>
      <w:r w:rsidR="00447FF6">
        <w:rPr>
          <w:rFonts w:ascii="Arial" w:hAnsi="Arial" w:cs="Arial"/>
        </w:rPr>
        <w:t>Az adóbeszedésre kötelezett a jegyzőkönyv megállapításaira a jegyzőkönyv átvételét követő 15 napon belül írásban észrevételt tehet. Ezen lehetőséggel a szállásadók nem éltek.</w:t>
      </w:r>
      <w:r w:rsidR="005715C9">
        <w:rPr>
          <w:rFonts w:ascii="Arial" w:hAnsi="Arial" w:cs="Arial"/>
        </w:rPr>
        <w:t xml:space="preserve"> Jogszabálysértés esetén az eljárás megindításától számított (helyszíni ellenőrzés időpontjától) 30 napon belül szükséges az eljárást lefolytatni. </w:t>
      </w:r>
    </w:p>
    <w:p w:rsidR="005715C9" w:rsidRDefault="005715C9" w:rsidP="005E3EC3">
      <w:pPr>
        <w:spacing w:after="0" w:line="240" w:lineRule="auto"/>
        <w:jc w:val="both"/>
        <w:rPr>
          <w:rFonts w:ascii="Arial" w:hAnsi="Arial" w:cs="Arial"/>
        </w:rPr>
      </w:pPr>
    </w:p>
    <w:p w:rsidR="00AA232C" w:rsidRDefault="008A43E6" w:rsidP="00DF0296">
      <w:pPr>
        <w:spacing w:after="0" w:line="240" w:lineRule="auto"/>
        <w:jc w:val="both"/>
        <w:rPr>
          <w:rFonts w:ascii="Arial" w:hAnsi="Arial" w:cs="Arial"/>
        </w:rPr>
      </w:pPr>
      <w:r>
        <w:rPr>
          <w:rFonts w:ascii="Arial" w:hAnsi="Arial" w:cs="Arial"/>
        </w:rPr>
        <w:t xml:space="preserve">Az idei évben </w:t>
      </w:r>
      <w:r w:rsidR="00DE67CD">
        <w:rPr>
          <w:rFonts w:ascii="Arial" w:hAnsi="Arial" w:cs="Arial"/>
        </w:rPr>
        <w:t xml:space="preserve">80 alkalommal történt </w:t>
      </w:r>
      <w:r>
        <w:rPr>
          <w:rFonts w:ascii="Arial" w:hAnsi="Arial" w:cs="Arial"/>
        </w:rPr>
        <w:t>i</w:t>
      </w:r>
      <w:r w:rsidR="009E316F">
        <w:rPr>
          <w:rFonts w:ascii="Arial" w:hAnsi="Arial" w:cs="Arial"/>
        </w:rPr>
        <w:t>degenforgalmi adókötelezettség teljes</w:t>
      </w:r>
      <w:r>
        <w:rPr>
          <w:rFonts w:ascii="Arial" w:hAnsi="Arial" w:cs="Arial"/>
        </w:rPr>
        <w:t>ítésének helyszíni</w:t>
      </w:r>
      <w:r w:rsidR="00DE67CD">
        <w:rPr>
          <w:rFonts w:ascii="Arial" w:hAnsi="Arial" w:cs="Arial"/>
        </w:rPr>
        <w:t xml:space="preserve"> el</w:t>
      </w:r>
      <w:r w:rsidR="00657A73">
        <w:rPr>
          <w:rFonts w:ascii="Arial" w:hAnsi="Arial" w:cs="Arial"/>
        </w:rPr>
        <w:t>l</w:t>
      </w:r>
      <w:r w:rsidR="00DE67CD">
        <w:rPr>
          <w:rFonts w:ascii="Arial" w:hAnsi="Arial" w:cs="Arial"/>
        </w:rPr>
        <w:t>enőrzése</w:t>
      </w:r>
      <w:r>
        <w:rPr>
          <w:rFonts w:ascii="Arial" w:hAnsi="Arial" w:cs="Arial"/>
        </w:rPr>
        <w:t xml:space="preserve">, </w:t>
      </w:r>
      <w:r w:rsidR="00447FF6">
        <w:rPr>
          <w:rFonts w:ascii="Arial" w:hAnsi="Arial" w:cs="Arial"/>
        </w:rPr>
        <w:t xml:space="preserve">ebből 14 </w:t>
      </w:r>
      <w:r>
        <w:rPr>
          <w:rFonts w:ascii="Arial" w:hAnsi="Arial" w:cs="Arial"/>
        </w:rPr>
        <w:t xml:space="preserve">esetben </w:t>
      </w:r>
      <w:r w:rsidR="00B53D72">
        <w:rPr>
          <w:rFonts w:ascii="Arial" w:hAnsi="Arial" w:cs="Arial"/>
        </w:rPr>
        <w:t xml:space="preserve">jogszabálysértés </w:t>
      </w:r>
      <w:r>
        <w:rPr>
          <w:rFonts w:ascii="Arial" w:hAnsi="Arial" w:cs="Arial"/>
        </w:rPr>
        <w:t>került megállapításra</w:t>
      </w:r>
      <w:r w:rsidR="00B53D72">
        <w:rPr>
          <w:rFonts w:ascii="Arial" w:hAnsi="Arial" w:cs="Arial"/>
        </w:rPr>
        <w:t>, ezen eredmény százalékos megoszlását szemlélteti az alábbi diagram.</w:t>
      </w:r>
      <w:r w:rsidR="00447FF6">
        <w:rPr>
          <w:rFonts w:ascii="Arial" w:hAnsi="Arial" w:cs="Arial"/>
        </w:rPr>
        <w:t xml:space="preserve"> </w:t>
      </w:r>
    </w:p>
    <w:p w:rsidR="00B53D72" w:rsidRDefault="00B53D72" w:rsidP="00DF0296">
      <w:pPr>
        <w:spacing w:after="0" w:line="240" w:lineRule="auto"/>
        <w:jc w:val="both"/>
        <w:rPr>
          <w:rFonts w:ascii="Arial" w:hAnsi="Arial" w:cs="Arial"/>
        </w:rPr>
      </w:pPr>
    </w:p>
    <w:p w:rsidR="00B53D72" w:rsidRDefault="004B076B" w:rsidP="00B53D72">
      <w:pPr>
        <w:spacing w:after="0" w:line="240" w:lineRule="auto"/>
        <w:jc w:val="center"/>
        <w:rPr>
          <w:rFonts w:ascii="Arial" w:hAnsi="Arial" w:cs="Arial"/>
        </w:rPr>
      </w:pPr>
      <w:r>
        <w:rPr>
          <w:noProof/>
          <w:lang w:eastAsia="hu-HU"/>
        </w:rPr>
        <w:drawing>
          <wp:inline distT="0" distB="0" distL="0" distR="0" wp14:anchorId="755596AB" wp14:editId="6C98D611">
            <wp:extent cx="4572000" cy="2743200"/>
            <wp:effectExtent l="0" t="0" r="0" b="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2447" w:rsidRDefault="008D2447" w:rsidP="005E3EC3">
      <w:pPr>
        <w:spacing w:after="0" w:line="240" w:lineRule="auto"/>
        <w:jc w:val="both"/>
        <w:rPr>
          <w:rFonts w:ascii="Arial" w:hAnsi="Arial" w:cs="Arial"/>
        </w:rPr>
      </w:pPr>
    </w:p>
    <w:p w:rsidR="0019015A" w:rsidRDefault="00D5327A" w:rsidP="005E3EC3">
      <w:pPr>
        <w:spacing w:after="0" w:line="240" w:lineRule="auto"/>
        <w:jc w:val="both"/>
        <w:rPr>
          <w:rFonts w:ascii="Arial" w:hAnsi="Arial" w:cs="Arial"/>
          <w:szCs w:val="24"/>
        </w:rPr>
      </w:pPr>
      <w:r>
        <w:rPr>
          <w:rFonts w:ascii="Arial" w:hAnsi="Arial" w:cs="Arial"/>
          <w:szCs w:val="24"/>
        </w:rPr>
        <w:t xml:space="preserve">A jogszabálysértések a Vhr. rendelkezéseinek be nem tartásából adódtak. </w:t>
      </w:r>
    </w:p>
    <w:p w:rsidR="00DF0296" w:rsidRDefault="0019015A" w:rsidP="005E3EC3">
      <w:pPr>
        <w:spacing w:after="0" w:line="240" w:lineRule="auto"/>
        <w:jc w:val="both"/>
        <w:rPr>
          <w:rFonts w:ascii="Arial" w:hAnsi="Arial" w:cs="Arial"/>
        </w:rPr>
      </w:pPr>
      <w:r>
        <w:rPr>
          <w:rFonts w:ascii="Arial" w:hAnsi="Arial" w:cs="Arial"/>
          <w:szCs w:val="24"/>
        </w:rPr>
        <w:lastRenderedPageBreak/>
        <w:t>A Vhr.</w:t>
      </w:r>
      <w:r w:rsidR="008D2447" w:rsidRPr="008D2447">
        <w:rPr>
          <w:rFonts w:ascii="Arial" w:hAnsi="Arial" w:cs="Arial"/>
        </w:rPr>
        <w:t xml:space="preserve"> 2.§ (1) bekezdése alapján a szállásadónak </w:t>
      </w:r>
      <w:r>
        <w:rPr>
          <w:rFonts w:ascii="Arial" w:hAnsi="Arial" w:cs="Arial"/>
        </w:rPr>
        <w:t>a Vhr.</w:t>
      </w:r>
      <w:r w:rsidR="008D2447" w:rsidRPr="008D2447">
        <w:rPr>
          <w:rFonts w:ascii="Arial" w:hAnsi="Arial" w:cs="Arial"/>
        </w:rPr>
        <w:t xml:space="preserve"> 1. számú mellékletében meghatározott formátumú idegenforgalmi adó nyilvántartó könyvet </w:t>
      </w:r>
      <w:r w:rsidR="00B33444">
        <w:rPr>
          <w:rFonts w:ascii="Arial" w:hAnsi="Arial" w:cs="Arial"/>
        </w:rPr>
        <w:t xml:space="preserve">(a továbbiakban: vendégkönyv) </w:t>
      </w:r>
      <w:r w:rsidR="008D2447" w:rsidRPr="008D2447">
        <w:rPr>
          <w:rFonts w:ascii="Arial" w:hAnsi="Arial" w:cs="Arial"/>
        </w:rPr>
        <w:t xml:space="preserve">kell vezetnie. </w:t>
      </w:r>
      <w:r>
        <w:rPr>
          <w:rFonts w:ascii="Arial" w:hAnsi="Arial" w:cs="Arial"/>
        </w:rPr>
        <w:t>A Vhr.</w:t>
      </w:r>
      <w:r w:rsidR="008D2447" w:rsidRPr="008D2447">
        <w:rPr>
          <w:rFonts w:ascii="Arial" w:hAnsi="Arial" w:cs="Arial"/>
        </w:rPr>
        <w:t xml:space="preserve"> 4.§ (2) bekezdése szerint "A vendégkönyvbe a vendég érkezésekor </w:t>
      </w:r>
      <w:r w:rsidR="008D2447" w:rsidRPr="00D5327A">
        <w:rPr>
          <w:rFonts w:ascii="Arial" w:hAnsi="Arial" w:cs="Arial"/>
          <w:u w:val="single"/>
        </w:rPr>
        <w:t>haladéktalanul</w:t>
      </w:r>
      <w:r w:rsidR="008D2447" w:rsidRPr="008D2447">
        <w:rPr>
          <w:rFonts w:ascii="Arial" w:hAnsi="Arial" w:cs="Arial"/>
        </w:rPr>
        <w:t xml:space="preserve"> fel kell jegyezni a vendég nevét, valamint az érkezés időpontját."</w:t>
      </w:r>
      <w:r w:rsidR="00DF0296">
        <w:rPr>
          <w:rFonts w:ascii="Arial" w:hAnsi="Arial" w:cs="Arial"/>
        </w:rPr>
        <w:t xml:space="preserve"> </w:t>
      </w:r>
      <w:r w:rsidR="00B33444">
        <w:rPr>
          <w:rFonts w:ascii="Arial" w:hAnsi="Arial" w:cs="Arial"/>
        </w:rPr>
        <w:t>Valamennyi jogszabálysértés ezen pontra való hivatkozással került megállapításra.</w:t>
      </w:r>
    </w:p>
    <w:p w:rsidR="0019015A" w:rsidRPr="0081687D" w:rsidRDefault="00D5327A" w:rsidP="005E3EC3">
      <w:pPr>
        <w:spacing w:after="0" w:line="240" w:lineRule="auto"/>
        <w:jc w:val="both"/>
        <w:rPr>
          <w:rFonts w:ascii="Arial" w:hAnsi="Arial" w:cs="Arial"/>
        </w:rPr>
      </w:pPr>
      <w:r>
        <w:rPr>
          <w:rFonts w:ascii="Arial" w:hAnsi="Arial" w:cs="Arial"/>
        </w:rPr>
        <w:t xml:space="preserve">A Vhr. </w:t>
      </w:r>
      <w:r w:rsidR="00DF0296">
        <w:rPr>
          <w:rFonts w:ascii="Arial" w:hAnsi="Arial" w:cs="Arial"/>
        </w:rPr>
        <w:t xml:space="preserve">3. § </w:t>
      </w:r>
      <w:r w:rsidRPr="00D5327A">
        <w:rPr>
          <w:rFonts w:ascii="Arial" w:hAnsi="Arial" w:cs="Arial"/>
        </w:rPr>
        <w:t xml:space="preserve">(4) </w:t>
      </w:r>
      <w:r w:rsidR="00DF0296">
        <w:rPr>
          <w:rFonts w:ascii="Arial" w:hAnsi="Arial" w:cs="Arial"/>
        </w:rPr>
        <w:t>bekezdése az</w:t>
      </w:r>
      <w:r w:rsidRPr="00D5327A">
        <w:rPr>
          <w:rFonts w:ascii="Arial" w:hAnsi="Arial" w:cs="Arial"/>
        </w:rPr>
        <w:t xml:space="preserve"> Idegen</w:t>
      </w:r>
      <w:r w:rsidR="00DF0296">
        <w:rPr>
          <w:rFonts w:ascii="Arial" w:hAnsi="Arial" w:cs="Arial"/>
        </w:rPr>
        <w:t>forgalmi Adó Nyilvántartó Könyv</w:t>
      </w:r>
      <w:r w:rsidRPr="00D5327A">
        <w:rPr>
          <w:rFonts w:ascii="Arial" w:hAnsi="Arial" w:cs="Arial"/>
        </w:rPr>
        <w:t xml:space="preserve"> tárgyévet követő év január 31. napjáig </w:t>
      </w:r>
      <w:r w:rsidR="00DF0296">
        <w:rPr>
          <w:rFonts w:ascii="Arial" w:hAnsi="Arial" w:cs="Arial"/>
        </w:rPr>
        <w:t>az önkormányzati adóhatóságnál történő bemutatását írja elő.</w:t>
      </w:r>
      <w:r w:rsidR="00B9108F">
        <w:rPr>
          <w:rFonts w:ascii="Arial" w:hAnsi="Arial" w:cs="Arial"/>
        </w:rPr>
        <w:t xml:space="preserve"> Ezen kötelezettség elmulasztását - a vendégek be nem jegyzésének elmulasztása mellett - 1 esetben állapítottuk meg. Ez az alacsony szám köszönhető annak</w:t>
      </w:r>
      <w:r w:rsidR="00215C35">
        <w:rPr>
          <w:rFonts w:ascii="Arial" w:hAnsi="Arial" w:cs="Arial"/>
        </w:rPr>
        <w:t xml:space="preserve"> is</w:t>
      </w:r>
      <w:r w:rsidR="00B9108F">
        <w:rPr>
          <w:rFonts w:ascii="Arial" w:hAnsi="Arial" w:cs="Arial"/>
        </w:rPr>
        <w:t xml:space="preserve">, hogy 2015. január 9. napján a szállásadók részére </w:t>
      </w:r>
      <w:r w:rsidR="00D1558E">
        <w:rPr>
          <w:rFonts w:ascii="Arial" w:hAnsi="Arial" w:cs="Arial"/>
        </w:rPr>
        <w:t>levél</w:t>
      </w:r>
      <w:r w:rsidR="00B9108F">
        <w:rPr>
          <w:rFonts w:ascii="Arial" w:hAnsi="Arial" w:cs="Arial"/>
        </w:rPr>
        <w:t xml:space="preserve"> került kézbesítésre, mely tartalmazta a záradékolási kötelezettség</w:t>
      </w:r>
      <w:r w:rsidR="00D1558E">
        <w:rPr>
          <w:rFonts w:ascii="Arial" w:hAnsi="Arial" w:cs="Arial"/>
        </w:rPr>
        <w:t xml:space="preserve">re való felhívást is, illetve az önkormányzat honlapján, a Hévízi Televízióban, </w:t>
      </w:r>
      <w:r w:rsidR="00D1558E" w:rsidRPr="0081687D">
        <w:rPr>
          <w:rFonts w:ascii="Arial" w:hAnsi="Arial" w:cs="Arial"/>
        </w:rPr>
        <w:t>és a Forrás újságban is megjelent záradékoltatási kötelezettség témájú hirdetmény.</w:t>
      </w:r>
      <w:r w:rsidR="00FA4FCA" w:rsidRPr="0081687D">
        <w:rPr>
          <w:rFonts w:ascii="Arial" w:hAnsi="Arial" w:cs="Arial"/>
        </w:rPr>
        <w:t xml:space="preserve"> A tavalyi évben záradékoltatás elmaradása miatti jogszabálysértés tömegesen fordult elő, emiatt 2014. nyarán minden mulasztó felsz</w:t>
      </w:r>
      <w:r w:rsidR="00A47BCF" w:rsidRPr="0081687D">
        <w:rPr>
          <w:rFonts w:ascii="Arial" w:hAnsi="Arial" w:cs="Arial"/>
        </w:rPr>
        <w:t>ólítást kapott a záradékolásra. V</w:t>
      </w:r>
      <w:r w:rsidR="00FA4FCA" w:rsidRPr="0081687D">
        <w:rPr>
          <w:rFonts w:ascii="Arial" w:hAnsi="Arial" w:cs="Arial"/>
        </w:rPr>
        <w:t>alószínűsíthető, hogy a szállásadók ezért fokozottan figyeltek ezen rendelkezés betartására.</w:t>
      </w:r>
    </w:p>
    <w:p w:rsidR="00FA4FCA" w:rsidRPr="0081687D" w:rsidRDefault="00FA4FCA" w:rsidP="005E3EC3">
      <w:pPr>
        <w:spacing w:after="0" w:line="240" w:lineRule="auto"/>
        <w:jc w:val="both"/>
        <w:rPr>
          <w:rFonts w:ascii="Arial" w:hAnsi="Arial" w:cs="Arial"/>
        </w:rPr>
      </w:pPr>
    </w:p>
    <w:p w:rsidR="008D2447" w:rsidRPr="008D2447" w:rsidRDefault="008D2447" w:rsidP="008D2447">
      <w:pPr>
        <w:spacing w:after="0" w:line="240" w:lineRule="auto"/>
        <w:jc w:val="both"/>
        <w:rPr>
          <w:rFonts w:ascii="Arial" w:hAnsi="Arial" w:cs="Arial"/>
        </w:rPr>
      </w:pPr>
      <w:r w:rsidRPr="008D2447">
        <w:rPr>
          <w:rFonts w:ascii="Arial" w:hAnsi="Arial" w:cs="Arial"/>
        </w:rPr>
        <w:t xml:space="preserve">Az </w:t>
      </w:r>
      <w:r w:rsidR="005715C9">
        <w:rPr>
          <w:rFonts w:ascii="Arial" w:hAnsi="Arial" w:cs="Arial"/>
        </w:rPr>
        <w:t>Vhr.</w:t>
      </w:r>
      <w:r w:rsidRPr="008D2447">
        <w:rPr>
          <w:rFonts w:ascii="Arial" w:hAnsi="Arial" w:cs="Arial"/>
        </w:rPr>
        <w:t xml:space="preserve"> 6. §</w:t>
      </w:r>
      <w:proofErr w:type="spellStart"/>
      <w:r w:rsidRPr="008D2447">
        <w:rPr>
          <w:rFonts w:ascii="Arial" w:hAnsi="Arial" w:cs="Arial"/>
        </w:rPr>
        <w:t>-a</w:t>
      </w:r>
      <w:proofErr w:type="spellEnd"/>
      <w:r w:rsidRPr="008D2447">
        <w:rPr>
          <w:rFonts w:ascii="Arial" w:hAnsi="Arial" w:cs="Arial"/>
        </w:rPr>
        <w:t xml:space="preserve"> szerint: "Az a szállásadó, aki bejelentési, nyilvántartás vezetési kötelezettségét nem teljesíti, az adózás rendjéről szóló törvényben meghatározott mulasztási bírsággal sújtható."</w:t>
      </w:r>
    </w:p>
    <w:p w:rsidR="008D2447" w:rsidRPr="008D2447" w:rsidRDefault="008D2447" w:rsidP="008D2447">
      <w:pPr>
        <w:spacing w:after="0" w:line="240" w:lineRule="auto"/>
        <w:jc w:val="both"/>
        <w:rPr>
          <w:rFonts w:ascii="Arial" w:hAnsi="Arial" w:cs="Arial"/>
        </w:rPr>
      </w:pPr>
      <w:r w:rsidRPr="008D2447">
        <w:rPr>
          <w:rFonts w:ascii="Arial" w:hAnsi="Arial" w:cs="Arial"/>
        </w:rPr>
        <w:t xml:space="preserve">Az Art. 172. § (1) alapján "a magánszemély adózó 200 ezer forintig, más adózó 500 ezer forintig terjedő mulasztási bírsággal sújtható, ha </w:t>
      </w:r>
    </w:p>
    <w:p w:rsidR="008D2447" w:rsidRPr="008D2447" w:rsidRDefault="008D2447" w:rsidP="008D2447">
      <w:pPr>
        <w:spacing w:after="0" w:line="240" w:lineRule="auto"/>
        <w:jc w:val="both"/>
        <w:rPr>
          <w:rFonts w:ascii="Arial" w:hAnsi="Arial" w:cs="Arial"/>
        </w:rPr>
      </w:pPr>
      <w:r w:rsidRPr="008D2447">
        <w:rPr>
          <w:rFonts w:ascii="Arial" w:hAnsi="Arial" w:cs="Arial"/>
        </w:rPr>
        <w:t>e) a jogszabályokban előírt bizonylatok kiállítását, illetve könyvek, nyilvántartások vezetését elmulasztja."</w:t>
      </w:r>
    </w:p>
    <w:p w:rsidR="008D2447" w:rsidRDefault="008D2447" w:rsidP="005E3EC3">
      <w:pPr>
        <w:spacing w:after="0" w:line="240" w:lineRule="auto"/>
        <w:jc w:val="both"/>
        <w:rPr>
          <w:rFonts w:ascii="Arial" w:hAnsi="Arial" w:cs="Arial"/>
        </w:rPr>
      </w:pPr>
    </w:p>
    <w:p w:rsidR="00DF0296" w:rsidRDefault="00215C35" w:rsidP="00DF0296">
      <w:pPr>
        <w:spacing w:after="0" w:line="240" w:lineRule="auto"/>
        <w:jc w:val="both"/>
        <w:rPr>
          <w:rFonts w:ascii="Arial" w:hAnsi="Arial" w:cs="Arial"/>
        </w:rPr>
      </w:pPr>
      <w:r>
        <w:rPr>
          <w:rFonts w:ascii="Arial" w:hAnsi="Arial" w:cs="Arial"/>
        </w:rPr>
        <w:t xml:space="preserve">Fentiekben leírtak alapján </w:t>
      </w:r>
      <w:r w:rsidR="00DF0296">
        <w:rPr>
          <w:rFonts w:ascii="Arial" w:hAnsi="Arial" w:cs="Arial"/>
        </w:rPr>
        <w:t>3 adóbeszedésre kötelezett kapott a jegyzőkönyv alapján jogszabálysértő gyakorlat megszüntetésére szóló felhívást, 8 esetben került mulasztási bírság kiszabásra összesen 200.000 Ft összegben.</w:t>
      </w:r>
    </w:p>
    <w:p w:rsidR="00DF0296" w:rsidRDefault="00DF0296" w:rsidP="00DF0296">
      <w:pPr>
        <w:spacing w:after="0" w:line="240" w:lineRule="auto"/>
        <w:jc w:val="both"/>
        <w:rPr>
          <w:rFonts w:ascii="Arial" w:hAnsi="Arial" w:cs="Arial"/>
        </w:rPr>
      </w:pPr>
      <w:r>
        <w:rPr>
          <w:rFonts w:ascii="Arial" w:hAnsi="Arial" w:cs="Arial"/>
        </w:rPr>
        <w:t>3 adóbeszedésre kötelezett esetében még nem került határozat kibocsátásra, mivel a jegyzőkönyv megállapításaira vonatkozó észrevétel tételére nyitva álló határidő – az előterjesztés készítésének időpontjában - még nem telt le.</w:t>
      </w:r>
    </w:p>
    <w:p w:rsidR="00B53D72" w:rsidRDefault="00B53D72" w:rsidP="00DF0296">
      <w:pPr>
        <w:spacing w:after="0" w:line="240" w:lineRule="auto"/>
        <w:jc w:val="both"/>
        <w:rPr>
          <w:rFonts w:ascii="Arial" w:hAnsi="Arial" w:cs="Arial"/>
        </w:rPr>
      </w:pPr>
    </w:p>
    <w:p w:rsidR="00DB45B6" w:rsidRPr="0081687D" w:rsidRDefault="00DB45B6" w:rsidP="00B53D72">
      <w:pPr>
        <w:spacing w:after="0" w:line="240" w:lineRule="auto"/>
        <w:jc w:val="both"/>
        <w:rPr>
          <w:rFonts w:ascii="Arial" w:hAnsi="Arial" w:cs="Arial"/>
        </w:rPr>
      </w:pPr>
      <w:r w:rsidRPr="0081687D">
        <w:rPr>
          <w:rFonts w:ascii="Arial" w:hAnsi="Arial" w:cs="Arial"/>
        </w:rPr>
        <w:t xml:space="preserve">Az alábbi táblázat </w:t>
      </w:r>
      <w:r w:rsidR="00B53D72" w:rsidRPr="0081687D">
        <w:rPr>
          <w:rFonts w:ascii="Arial" w:hAnsi="Arial" w:cs="Arial"/>
        </w:rPr>
        <w:t>mutatja be</w:t>
      </w:r>
      <w:r w:rsidRPr="0081687D">
        <w:rPr>
          <w:rFonts w:ascii="Arial" w:hAnsi="Arial" w:cs="Arial"/>
        </w:rPr>
        <w:t xml:space="preserve"> a kereskedelmi és egyéb szálláshelyeken végzett ellenőrzések és a feltárt jogszabálysértések arányát</w:t>
      </w:r>
      <w:r w:rsidR="00FA4FCA" w:rsidRPr="0081687D">
        <w:rPr>
          <w:rFonts w:ascii="Arial" w:hAnsi="Arial" w:cs="Arial"/>
        </w:rPr>
        <w:t>, valamint a vendégkönyvbe be nem jegyzett vendégek számát</w:t>
      </w:r>
      <w:r w:rsidRPr="0081687D">
        <w:rPr>
          <w:rFonts w:ascii="Arial" w:hAnsi="Arial" w:cs="Arial"/>
        </w:rPr>
        <w:t>.</w:t>
      </w:r>
    </w:p>
    <w:p w:rsidR="00FA4FCA" w:rsidRPr="0081687D" w:rsidRDefault="00FA4FCA" w:rsidP="005E3EC3">
      <w:pPr>
        <w:spacing w:after="0" w:line="240" w:lineRule="auto"/>
        <w:jc w:val="both"/>
        <w:rPr>
          <w:rFonts w:ascii="Arial" w:hAnsi="Arial" w:cs="Arial"/>
        </w:rPr>
      </w:pPr>
    </w:p>
    <w:tbl>
      <w:tblPr>
        <w:tblW w:w="9351" w:type="dxa"/>
        <w:jc w:val="center"/>
        <w:tblCellMar>
          <w:left w:w="70" w:type="dxa"/>
          <w:right w:w="70" w:type="dxa"/>
        </w:tblCellMar>
        <w:tblLook w:val="04A0" w:firstRow="1" w:lastRow="0" w:firstColumn="1" w:lastColumn="0" w:noHBand="0" w:noVBand="1"/>
      </w:tblPr>
      <w:tblGrid>
        <w:gridCol w:w="2122"/>
        <w:gridCol w:w="1559"/>
        <w:gridCol w:w="1559"/>
        <w:gridCol w:w="2182"/>
        <w:gridCol w:w="1929"/>
      </w:tblGrid>
      <w:tr w:rsidR="0081687D" w:rsidRPr="0081687D" w:rsidTr="00FA4FCA">
        <w:trPr>
          <w:trHeight w:val="15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Megnevezés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Ellenőrzések száma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Jogszabály-sértések száma</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Az ellenőrzések számához viszonyítva a jogszabálysértések aránya</w:t>
            </w:r>
          </w:p>
        </w:tc>
        <w:tc>
          <w:tcPr>
            <w:tcW w:w="1929"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Vendégkönyvbe be nem jegyzett vendégek száma</w:t>
            </w:r>
          </w:p>
        </w:tc>
      </w:tr>
      <w:tr w:rsidR="0081687D" w:rsidRPr="0081687D" w:rsidTr="00FA4FCA">
        <w:trPr>
          <w:trHeight w:val="600"/>
          <w:jc w:val="center"/>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FA4FCA" w:rsidRPr="0081687D" w:rsidRDefault="00FA4FCA" w:rsidP="00FA4FCA">
            <w:pPr>
              <w:spacing w:after="0" w:line="240" w:lineRule="auto"/>
              <w:rPr>
                <w:rFonts w:ascii="Arial" w:eastAsia="Times New Roman" w:hAnsi="Arial" w:cs="Arial"/>
                <w:sz w:val="24"/>
                <w:szCs w:val="24"/>
                <w:lang w:eastAsia="hu-HU"/>
              </w:rPr>
            </w:pPr>
            <w:r w:rsidRPr="0081687D">
              <w:rPr>
                <w:rFonts w:ascii="Arial" w:eastAsia="Times New Roman" w:hAnsi="Arial" w:cs="Arial"/>
                <w:sz w:val="24"/>
                <w:szCs w:val="24"/>
                <w:lang w:eastAsia="hu-HU"/>
              </w:rPr>
              <w:t>Kereskedelmi szálláshely</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15</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4</w:t>
            </w:r>
          </w:p>
        </w:tc>
        <w:tc>
          <w:tcPr>
            <w:tcW w:w="2182"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27%</w:t>
            </w:r>
          </w:p>
        </w:tc>
        <w:tc>
          <w:tcPr>
            <w:tcW w:w="192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Style w:val="Lbjegyzet-hivatkozs"/>
                <w:rFonts w:ascii="Arial" w:eastAsia="Times New Roman" w:hAnsi="Arial" w:cs="Arial"/>
                <w:sz w:val="24"/>
                <w:szCs w:val="24"/>
                <w:lang w:eastAsia="hu-HU"/>
              </w:rPr>
              <w:footnoteReference w:customMarkFollows="1" w:id="1"/>
              <w:sym w:font="Symbol" w:char="F02A"/>
            </w:r>
            <w:r w:rsidRPr="0081687D">
              <w:rPr>
                <w:rFonts w:ascii="Arial" w:eastAsia="Times New Roman" w:hAnsi="Arial" w:cs="Arial"/>
                <w:sz w:val="24"/>
                <w:szCs w:val="24"/>
                <w:lang w:eastAsia="hu-HU"/>
              </w:rPr>
              <w:t>17</w:t>
            </w:r>
          </w:p>
        </w:tc>
      </w:tr>
      <w:tr w:rsidR="0081687D" w:rsidRPr="0081687D" w:rsidTr="00FA4FC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rPr>
                <w:rFonts w:ascii="Arial" w:eastAsia="Times New Roman" w:hAnsi="Arial" w:cs="Arial"/>
                <w:sz w:val="24"/>
                <w:szCs w:val="24"/>
                <w:lang w:eastAsia="hu-HU"/>
              </w:rPr>
            </w:pPr>
            <w:r w:rsidRPr="0081687D">
              <w:rPr>
                <w:rFonts w:ascii="Arial" w:eastAsia="Times New Roman" w:hAnsi="Arial" w:cs="Arial"/>
                <w:sz w:val="24"/>
                <w:szCs w:val="24"/>
                <w:lang w:eastAsia="hu-HU"/>
              </w:rPr>
              <w:t>Egyéb szálláshely</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65</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10</w:t>
            </w:r>
          </w:p>
        </w:tc>
        <w:tc>
          <w:tcPr>
            <w:tcW w:w="2182"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15%</w:t>
            </w:r>
          </w:p>
        </w:tc>
        <w:tc>
          <w:tcPr>
            <w:tcW w:w="192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26</w:t>
            </w:r>
          </w:p>
        </w:tc>
      </w:tr>
      <w:tr w:rsidR="00FA4FCA" w:rsidRPr="0081687D" w:rsidTr="00FA4FC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rPr>
                <w:rFonts w:ascii="Arial" w:eastAsia="Times New Roman" w:hAnsi="Arial" w:cs="Arial"/>
                <w:sz w:val="24"/>
                <w:szCs w:val="24"/>
                <w:lang w:eastAsia="hu-HU"/>
              </w:rPr>
            </w:pPr>
            <w:r w:rsidRPr="0081687D">
              <w:rPr>
                <w:rFonts w:ascii="Arial" w:eastAsia="Times New Roman" w:hAnsi="Arial" w:cs="Arial"/>
                <w:sz w:val="24"/>
                <w:szCs w:val="24"/>
                <w:lang w:eastAsia="hu-HU"/>
              </w:rPr>
              <w:t>Összesen</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80</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14</w:t>
            </w:r>
          </w:p>
        </w:tc>
        <w:tc>
          <w:tcPr>
            <w:tcW w:w="2182"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18%</w:t>
            </w:r>
          </w:p>
        </w:tc>
        <w:tc>
          <w:tcPr>
            <w:tcW w:w="192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43</w:t>
            </w:r>
          </w:p>
        </w:tc>
      </w:tr>
    </w:tbl>
    <w:p w:rsidR="00FA4FCA" w:rsidRPr="0081687D" w:rsidRDefault="00FA4FCA" w:rsidP="005E3EC3">
      <w:pPr>
        <w:spacing w:after="0" w:line="240" w:lineRule="auto"/>
        <w:jc w:val="both"/>
        <w:rPr>
          <w:rFonts w:ascii="Arial" w:hAnsi="Arial" w:cs="Arial"/>
        </w:rPr>
      </w:pPr>
    </w:p>
    <w:p w:rsidR="009E0466" w:rsidRDefault="009E0466" w:rsidP="005E3EC3">
      <w:pPr>
        <w:spacing w:after="0" w:line="240" w:lineRule="auto"/>
        <w:jc w:val="both"/>
        <w:rPr>
          <w:rFonts w:ascii="Arial" w:hAnsi="Arial" w:cs="Arial"/>
        </w:rPr>
      </w:pPr>
      <w:r w:rsidRPr="0081687D">
        <w:rPr>
          <w:rFonts w:ascii="Arial" w:hAnsi="Arial" w:cs="Arial"/>
        </w:rPr>
        <w:t xml:space="preserve">A kereskedelmi szálláshelyeket kimutatatott magas jogszabálysértési arányszám </w:t>
      </w:r>
      <w:r>
        <w:rPr>
          <w:rFonts w:ascii="Arial" w:hAnsi="Arial" w:cs="Arial"/>
        </w:rPr>
        <w:t>magyarázatához tartozik, hogy ezen típusú szálláshely</w:t>
      </w:r>
      <w:r w:rsidR="00861571">
        <w:rPr>
          <w:rFonts w:ascii="Arial" w:hAnsi="Arial" w:cs="Arial"/>
        </w:rPr>
        <w:t>ek közül elsősorban azokat vontuk</w:t>
      </w:r>
      <w:r>
        <w:rPr>
          <w:rFonts w:ascii="Arial" w:hAnsi="Arial" w:cs="Arial"/>
        </w:rPr>
        <w:t xml:space="preserve"> ellenőrzés alá, ahol a korábbi években is szabálytal</w:t>
      </w:r>
      <w:r w:rsidR="00861571">
        <w:rPr>
          <w:rFonts w:ascii="Arial" w:hAnsi="Arial" w:cs="Arial"/>
        </w:rPr>
        <w:t>anságok kerültek megállapításra.</w:t>
      </w:r>
      <w:r w:rsidR="00FA4FCA">
        <w:rPr>
          <w:rFonts w:ascii="Arial" w:hAnsi="Arial" w:cs="Arial"/>
        </w:rPr>
        <w:t xml:space="preserve"> </w:t>
      </w:r>
    </w:p>
    <w:p w:rsidR="008A43E6" w:rsidRDefault="008A43E6" w:rsidP="005E3EC3">
      <w:pPr>
        <w:spacing w:after="0" w:line="240" w:lineRule="auto"/>
        <w:jc w:val="both"/>
        <w:rPr>
          <w:rFonts w:ascii="Arial" w:hAnsi="Arial" w:cs="Arial"/>
        </w:rPr>
      </w:pPr>
    </w:p>
    <w:p w:rsidR="008A43E6" w:rsidRDefault="008A43E6" w:rsidP="005E3EC3">
      <w:pPr>
        <w:spacing w:after="0" w:line="240" w:lineRule="auto"/>
        <w:jc w:val="both"/>
        <w:rPr>
          <w:rFonts w:ascii="Arial" w:hAnsi="Arial" w:cs="Arial"/>
        </w:rPr>
      </w:pPr>
      <w:r>
        <w:rPr>
          <w:rFonts w:ascii="Arial" w:hAnsi="Arial" w:cs="Arial"/>
        </w:rPr>
        <w:lastRenderedPageBreak/>
        <w:t xml:space="preserve">Az ellenőrzések eredményeként nem a mulasztási bírságból befolyó bevételnövelését kívánjuk elérni, hanem az „ellenőrzési jelenléttel” a szállásadók jogkövető magatartásra történő ösztönzése a cél. </w:t>
      </w:r>
    </w:p>
    <w:p w:rsidR="008A43E6" w:rsidRDefault="008A43E6" w:rsidP="005E3EC3">
      <w:pPr>
        <w:spacing w:after="0" w:line="240" w:lineRule="auto"/>
        <w:jc w:val="both"/>
        <w:rPr>
          <w:rFonts w:ascii="Arial" w:hAnsi="Arial" w:cs="Arial"/>
        </w:rPr>
      </w:pPr>
      <w:r>
        <w:rPr>
          <w:rFonts w:ascii="Arial" w:hAnsi="Arial" w:cs="Arial"/>
        </w:rPr>
        <w:t xml:space="preserve">Ahol szabálytalanságok feltárása történt, </w:t>
      </w:r>
      <w:r w:rsidR="00DE67CD">
        <w:rPr>
          <w:rFonts w:ascii="Arial" w:hAnsi="Arial" w:cs="Arial"/>
        </w:rPr>
        <w:t>ott</w:t>
      </w:r>
      <w:r>
        <w:rPr>
          <w:rFonts w:ascii="Arial" w:hAnsi="Arial" w:cs="Arial"/>
        </w:rPr>
        <w:t xml:space="preserve"> minden esetben utóellenőrzés</w:t>
      </w:r>
      <w:r w:rsidR="00DE67CD">
        <w:rPr>
          <w:rFonts w:ascii="Arial" w:hAnsi="Arial" w:cs="Arial"/>
        </w:rPr>
        <w:t>re</w:t>
      </w:r>
      <w:r>
        <w:rPr>
          <w:rFonts w:ascii="Arial" w:hAnsi="Arial" w:cs="Arial"/>
        </w:rPr>
        <w:t xml:space="preserve"> kerül sor.</w:t>
      </w:r>
    </w:p>
    <w:p w:rsidR="00861571" w:rsidRDefault="00861571" w:rsidP="005E3EC3">
      <w:pPr>
        <w:spacing w:after="0" w:line="240" w:lineRule="auto"/>
        <w:jc w:val="both"/>
        <w:rPr>
          <w:rFonts w:ascii="Arial" w:hAnsi="Arial" w:cs="Arial"/>
        </w:rPr>
      </w:pPr>
    </w:p>
    <w:p w:rsidR="00DF5D32" w:rsidRDefault="00861571" w:rsidP="005E3EC3">
      <w:pPr>
        <w:spacing w:after="0" w:line="240" w:lineRule="auto"/>
        <w:jc w:val="both"/>
        <w:rPr>
          <w:rFonts w:ascii="Arial" w:hAnsi="Arial" w:cs="Arial"/>
        </w:rPr>
      </w:pPr>
      <w:r>
        <w:rPr>
          <w:rFonts w:ascii="Arial" w:hAnsi="Arial" w:cs="Arial"/>
        </w:rPr>
        <w:t xml:space="preserve">Korábbi </w:t>
      </w:r>
      <w:r w:rsidRPr="00861571">
        <w:rPr>
          <w:rFonts w:ascii="Arial" w:hAnsi="Arial" w:cs="Arial"/>
        </w:rPr>
        <w:t>Pénzügyi, Turisztikai és Városfejlesztési Bizottság</w:t>
      </w:r>
      <w:r>
        <w:rPr>
          <w:rFonts w:ascii="Arial" w:hAnsi="Arial" w:cs="Arial"/>
        </w:rPr>
        <w:t xml:space="preserve">i </w:t>
      </w:r>
      <w:r w:rsidR="00CD4B8B">
        <w:rPr>
          <w:rFonts w:ascii="Arial" w:hAnsi="Arial" w:cs="Arial"/>
        </w:rPr>
        <w:t>ülésen felvetődött a társasházakban található egyéb szálláshelyek ellenőrzésének szükségessége. Az eddigi ellenőrzések során 11 ellenőrzés</w:t>
      </w:r>
      <w:r w:rsidR="00EE630B">
        <w:rPr>
          <w:rFonts w:ascii="Arial" w:hAnsi="Arial" w:cs="Arial"/>
        </w:rPr>
        <w:t xml:space="preserve"> került lefolytatásra </w:t>
      </w:r>
      <w:r w:rsidR="00CD4B8B">
        <w:rPr>
          <w:rFonts w:ascii="Arial" w:hAnsi="Arial" w:cs="Arial"/>
        </w:rPr>
        <w:t>társasházban, ezen ellenőrzést megkönnyítette, hogy a társasházban portaszolgálat működött, így a vendégkönyve</w:t>
      </w:r>
      <w:r w:rsidR="00EE630B">
        <w:rPr>
          <w:rFonts w:ascii="Arial" w:hAnsi="Arial" w:cs="Arial"/>
        </w:rPr>
        <w:t>k a helyszínen megtalálhatóak voltak.</w:t>
      </w:r>
    </w:p>
    <w:p w:rsidR="00CD4B8B" w:rsidRDefault="00CD4B8B" w:rsidP="005E3EC3">
      <w:pPr>
        <w:spacing w:after="0" w:line="240" w:lineRule="auto"/>
        <w:jc w:val="both"/>
        <w:rPr>
          <w:rFonts w:ascii="Arial" w:hAnsi="Arial" w:cs="Arial"/>
        </w:rPr>
      </w:pPr>
    </w:p>
    <w:p w:rsidR="00CD4B8B" w:rsidRDefault="00CD4B8B" w:rsidP="005E3EC3">
      <w:pPr>
        <w:spacing w:after="0" w:line="240" w:lineRule="auto"/>
        <w:jc w:val="both"/>
        <w:rPr>
          <w:rFonts w:ascii="Arial" w:hAnsi="Arial" w:cs="Arial"/>
        </w:rPr>
      </w:pPr>
      <w:r>
        <w:rPr>
          <w:rFonts w:ascii="Arial" w:hAnsi="Arial" w:cs="Arial"/>
        </w:rPr>
        <w:t xml:space="preserve">Több társasházba </w:t>
      </w:r>
      <w:r w:rsidR="00344630">
        <w:rPr>
          <w:rFonts w:ascii="Arial" w:hAnsi="Arial" w:cs="Arial"/>
        </w:rPr>
        <w:t>is történt ellenőrzési kísérlet,</w:t>
      </w:r>
      <w:r>
        <w:rPr>
          <w:rFonts w:ascii="Arial" w:hAnsi="Arial" w:cs="Arial"/>
        </w:rPr>
        <w:t xml:space="preserve"> de ahol nem működött portaszolgálat</w:t>
      </w:r>
      <w:r w:rsidR="00344630">
        <w:rPr>
          <w:rFonts w:ascii="Arial" w:hAnsi="Arial" w:cs="Arial"/>
        </w:rPr>
        <w:t xml:space="preserve"> ott meghiúsult az ellenőrzés, mivel nem sikerült oda bejutni</w:t>
      </w:r>
      <w:r w:rsidR="00820E22">
        <w:rPr>
          <w:rFonts w:ascii="Arial" w:hAnsi="Arial" w:cs="Arial"/>
        </w:rPr>
        <w:t>.</w:t>
      </w:r>
      <w:r>
        <w:rPr>
          <w:rFonts w:ascii="Arial" w:hAnsi="Arial" w:cs="Arial"/>
        </w:rPr>
        <w:t xml:space="preserve"> </w:t>
      </w:r>
      <w:r w:rsidR="00EE630B">
        <w:rPr>
          <w:rFonts w:ascii="Arial" w:hAnsi="Arial" w:cs="Arial"/>
        </w:rPr>
        <w:t>Cél</w:t>
      </w:r>
      <w:r w:rsidR="00723DA2">
        <w:rPr>
          <w:rFonts w:ascii="Arial" w:hAnsi="Arial" w:cs="Arial"/>
        </w:rPr>
        <w:t xml:space="preserve"> az ellen</w:t>
      </w:r>
      <w:r w:rsidR="00EE630B">
        <w:rPr>
          <w:rFonts w:ascii="Arial" w:hAnsi="Arial" w:cs="Arial"/>
        </w:rPr>
        <w:t>őrzések során, hogy a vendégeket</w:t>
      </w:r>
      <w:r w:rsidR="00723DA2">
        <w:rPr>
          <w:rFonts w:ascii="Arial" w:hAnsi="Arial" w:cs="Arial"/>
        </w:rPr>
        <w:t xml:space="preserve"> az eljárás során </w:t>
      </w:r>
      <w:r w:rsidR="00820E22">
        <w:rPr>
          <w:rFonts w:ascii="Arial" w:hAnsi="Arial" w:cs="Arial"/>
        </w:rPr>
        <w:t xml:space="preserve">ne </w:t>
      </w:r>
      <w:r w:rsidR="00723DA2">
        <w:rPr>
          <w:rFonts w:ascii="Arial" w:hAnsi="Arial" w:cs="Arial"/>
        </w:rPr>
        <w:t xml:space="preserve">„zavarjuk”. </w:t>
      </w:r>
      <w:r>
        <w:rPr>
          <w:rFonts w:ascii="Arial" w:hAnsi="Arial" w:cs="Arial"/>
        </w:rPr>
        <w:t xml:space="preserve">A társasházi ellenőrzéseknél, mivel 1-1 lakásról van szó, valószínűleg a vendéget </w:t>
      </w:r>
      <w:r w:rsidR="00723DA2">
        <w:rPr>
          <w:rFonts w:ascii="Arial" w:hAnsi="Arial" w:cs="Arial"/>
        </w:rPr>
        <w:t>és nem a szállásadót találnánk a szálláshelyen. Telefonon történő egyeztetés alapján lehetőség nyílik a társasházi lakásban működő szálláshely ellenőrzésére, melynek várhatóan eredményeképpen (a felkészülési idő miatt) a jegyzőkönyvben rögzítésre kerül, hogy „az ellenőrzés jogszabálysértést nem tárt fel”.</w:t>
      </w:r>
    </w:p>
    <w:p w:rsidR="00861571" w:rsidRDefault="00861571" w:rsidP="005E3EC3">
      <w:pPr>
        <w:spacing w:after="0" w:line="240" w:lineRule="auto"/>
        <w:jc w:val="both"/>
        <w:rPr>
          <w:rFonts w:ascii="Arial" w:hAnsi="Arial" w:cs="Arial"/>
        </w:rPr>
      </w:pPr>
    </w:p>
    <w:p w:rsidR="00861571" w:rsidRPr="00CD4B8B" w:rsidRDefault="00FB70A6" w:rsidP="005E3EC3">
      <w:pPr>
        <w:spacing w:after="0" w:line="240" w:lineRule="auto"/>
        <w:jc w:val="both"/>
        <w:rPr>
          <w:rFonts w:ascii="Arial" w:hAnsi="Arial" w:cs="Arial"/>
        </w:rPr>
      </w:pPr>
      <w:r>
        <w:rPr>
          <w:rFonts w:ascii="Arial" w:hAnsi="Arial" w:cs="Arial"/>
        </w:rPr>
        <w:t xml:space="preserve">Az adóellenőrzések során mindig biztosításra került, hogy legalább az egyik ellenőr beszéljen idegen nyelvet (német, orosz). </w:t>
      </w:r>
    </w:p>
    <w:p w:rsidR="00DF5D32" w:rsidRDefault="00DF5D32" w:rsidP="005E3EC3">
      <w:pPr>
        <w:spacing w:after="0" w:line="240" w:lineRule="auto"/>
        <w:jc w:val="both"/>
        <w:rPr>
          <w:rFonts w:ascii="Arial" w:hAnsi="Arial" w:cs="Arial"/>
          <w:b/>
        </w:rPr>
      </w:pPr>
    </w:p>
    <w:p w:rsidR="00DE67CD" w:rsidRDefault="00DE67CD" w:rsidP="00DE67CD">
      <w:pPr>
        <w:spacing w:after="0" w:line="240" w:lineRule="auto"/>
        <w:jc w:val="both"/>
        <w:rPr>
          <w:rFonts w:ascii="Arial" w:hAnsi="Arial" w:cs="Arial"/>
        </w:rPr>
      </w:pPr>
      <w:r>
        <w:rPr>
          <w:rFonts w:ascii="Arial" w:hAnsi="Arial" w:cs="Arial"/>
        </w:rPr>
        <w:t>Az előterjesztés elkészítésekor 471 db egyéb szálláshelyet és 37 kereskedelmi szálláshelyet tartalmaz a szálláshely nyilvántartás. Optimális eset lenne, ha minden szálláshely ellenőrzésére az idei évben sor kerülne.</w:t>
      </w:r>
    </w:p>
    <w:p w:rsidR="00DE67CD" w:rsidRDefault="00DE67CD" w:rsidP="005E3EC3">
      <w:pPr>
        <w:spacing w:after="0" w:line="240" w:lineRule="auto"/>
        <w:jc w:val="both"/>
        <w:rPr>
          <w:rFonts w:ascii="Arial" w:hAnsi="Arial" w:cs="Arial"/>
          <w:b/>
        </w:rPr>
      </w:pPr>
    </w:p>
    <w:p w:rsidR="00344630" w:rsidRPr="00344630" w:rsidRDefault="00344630" w:rsidP="005E3EC3">
      <w:pPr>
        <w:spacing w:after="0" w:line="240" w:lineRule="auto"/>
        <w:jc w:val="both"/>
        <w:rPr>
          <w:rFonts w:ascii="Arial" w:hAnsi="Arial" w:cs="Arial"/>
        </w:rPr>
      </w:pPr>
      <w:r>
        <w:rPr>
          <w:rFonts w:ascii="Arial" w:hAnsi="Arial" w:cs="Arial"/>
        </w:rPr>
        <w:t xml:space="preserve">Mivel az ellenőrzést jelenleg a hatósági osztályon egyéb feladatot is ellátó köztisztviselők végzik - a nyári szabadságok, illetve a hivatalban történő elérhetőség-, egymás helyettesítésének biztosítása, miatt – az idegenforgalmi főszezonban </w:t>
      </w:r>
      <w:r w:rsidR="004B076B">
        <w:rPr>
          <w:rFonts w:ascii="Arial" w:hAnsi="Arial" w:cs="Arial"/>
        </w:rPr>
        <w:t>a jelenlegi ellenőrzési struktúra megmaradása esetén az ellenőrzés várhatóan</w:t>
      </w:r>
      <w:r>
        <w:rPr>
          <w:rFonts w:ascii="Arial" w:hAnsi="Arial" w:cs="Arial"/>
        </w:rPr>
        <w:t xml:space="preserve"> nehézségbe </w:t>
      </w:r>
      <w:r w:rsidR="004B076B">
        <w:rPr>
          <w:rFonts w:ascii="Arial" w:hAnsi="Arial" w:cs="Arial"/>
        </w:rPr>
        <w:t xml:space="preserve">fog </w:t>
      </w:r>
      <w:r>
        <w:rPr>
          <w:rFonts w:ascii="Arial" w:hAnsi="Arial" w:cs="Arial"/>
        </w:rPr>
        <w:t>ütköz</w:t>
      </w:r>
      <w:r w:rsidR="004B076B">
        <w:rPr>
          <w:rFonts w:ascii="Arial" w:hAnsi="Arial" w:cs="Arial"/>
        </w:rPr>
        <w:t>ni</w:t>
      </w:r>
      <w:r>
        <w:rPr>
          <w:rFonts w:ascii="Arial" w:hAnsi="Arial" w:cs="Arial"/>
        </w:rPr>
        <w:t>.</w:t>
      </w:r>
    </w:p>
    <w:p w:rsidR="005E3EC3" w:rsidRDefault="005E3EC3" w:rsidP="005E3EC3">
      <w:pPr>
        <w:spacing w:after="0" w:line="240" w:lineRule="auto"/>
        <w:jc w:val="both"/>
        <w:rPr>
          <w:rFonts w:ascii="Arial" w:hAnsi="Arial" w:cs="Arial"/>
        </w:rPr>
      </w:pPr>
    </w:p>
    <w:p w:rsidR="00AA487A" w:rsidRDefault="00AA487A" w:rsidP="005E3EC3">
      <w:pPr>
        <w:spacing w:after="0" w:line="240" w:lineRule="auto"/>
        <w:jc w:val="both"/>
        <w:rPr>
          <w:rFonts w:ascii="Arial" w:hAnsi="Arial" w:cs="Arial"/>
        </w:rPr>
      </w:pPr>
      <w:r>
        <w:rPr>
          <w:rFonts w:ascii="Arial" w:hAnsi="Arial" w:cs="Arial"/>
        </w:rPr>
        <w:t>Az idegenforgalmi adóellenőrzések 2015. évi további rendjére vonatkozó tervünk a következő:</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növeljük az ellenőrzések számát</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az adóbeszedésre kötelezettek által elkövetett mulasztásokat azok súlyuktól függően bírságolni fogjuk</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pl. ha nincs záradékoltatva az Idegenforgalmi Adó Nyilvántartó Könyv, az várhatóan egy azonos összegű bírság kiszabását alapozza meg</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abban az esetben, ha vagy önálló szabálytalanságként vagy egyéb szabálytalanság mellett a vendég nincs beírva az Idegenforgalmi Adó Nyilvántartó Könyvbe, abban az esetben a vendégek számától és az esetleges további szabálytalanságtól függő súlyozott bírság kerül megállapításra</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abban az esetben, ha az adóbeszedésre kötelezett nem nyújtott be bevallást és még a befizetéssel is elmaradása van, ilyen esetben is súlyozott bírságolás várható.</w:t>
      </w:r>
    </w:p>
    <w:p w:rsidR="00AA487A" w:rsidRDefault="00AA487A" w:rsidP="00AA487A">
      <w:pPr>
        <w:spacing w:after="0" w:line="240" w:lineRule="auto"/>
        <w:jc w:val="both"/>
        <w:rPr>
          <w:rFonts w:ascii="Arial" w:hAnsi="Arial" w:cs="Arial"/>
        </w:rPr>
      </w:pPr>
    </w:p>
    <w:p w:rsidR="00AA487A" w:rsidRDefault="00AA487A" w:rsidP="00AA487A">
      <w:pPr>
        <w:spacing w:after="0" w:line="240" w:lineRule="auto"/>
        <w:jc w:val="both"/>
        <w:rPr>
          <w:rFonts w:ascii="Arial" w:hAnsi="Arial" w:cs="Arial"/>
        </w:rPr>
      </w:pPr>
      <w:r>
        <w:rPr>
          <w:rFonts w:ascii="Arial" w:hAnsi="Arial" w:cs="Arial"/>
        </w:rPr>
        <w:t>Az ellenőrzések során továbbra is kiemelt hangsúlyt fogunk helyezni a helyszíni ellenőrzésre, melyet a szabályokat betartva köztisztviselők fognak végezni. A személyi létszám kapacitása és az ellátandó napi feladatok azonban ezen ellenőrzések számát behatárolják.</w:t>
      </w:r>
    </w:p>
    <w:p w:rsidR="001B7EC5" w:rsidRDefault="001B7EC5" w:rsidP="00AA487A">
      <w:pPr>
        <w:spacing w:after="0" w:line="240" w:lineRule="auto"/>
        <w:jc w:val="both"/>
        <w:rPr>
          <w:rFonts w:ascii="Arial" w:hAnsi="Arial" w:cs="Arial"/>
        </w:rPr>
      </w:pPr>
    </w:p>
    <w:p w:rsidR="001B7EC5" w:rsidRPr="00AA487A" w:rsidRDefault="001B7EC5" w:rsidP="00AA487A">
      <w:pPr>
        <w:spacing w:after="0" w:line="240" w:lineRule="auto"/>
        <w:jc w:val="both"/>
        <w:rPr>
          <w:rFonts w:ascii="Arial" w:hAnsi="Arial" w:cs="Arial"/>
        </w:rPr>
      </w:pPr>
      <w:r>
        <w:rPr>
          <w:rFonts w:ascii="Arial" w:hAnsi="Arial" w:cs="Arial"/>
        </w:rPr>
        <w:t>A helyszíni ellenőrzés mellett nagyobb hangsúlyt fogunk helyezni az olyan ellenőrzésekre, amikor az adó befizetésére kötelezett kerül berendelésre, beidézésre az adóhatósághoz olyan esetekben, amikor az ellenőrzés célja így is elérhető. Ilyen eset tipikusan a bevallások és befizetések ellentmondásainak feltárása, az Idegenforgalmi Adó Nyilvántartó Könyv elmaradt záradékoltatásának pótlása.</w:t>
      </w:r>
    </w:p>
    <w:p w:rsidR="00AA487A" w:rsidRDefault="00AA487A" w:rsidP="0081687D">
      <w:pPr>
        <w:spacing w:after="0" w:line="240" w:lineRule="auto"/>
        <w:jc w:val="both"/>
        <w:rPr>
          <w:rFonts w:ascii="Arial" w:hAnsi="Arial" w:cs="Arial"/>
        </w:rPr>
      </w:pPr>
    </w:p>
    <w:p w:rsidR="005E3EC3" w:rsidRDefault="005E3EC3" w:rsidP="005E3EC3">
      <w:pPr>
        <w:spacing w:after="0" w:line="240" w:lineRule="auto"/>
        <w:jc w:val="both"/>
        <w:rPr>
          <w:rFonts w:ascii="Arial" w:hAnsi="Arial" w:cs="Arial"/>
        </w:rPr>
      </w:pPr>
      <w:r>
        <w:rPr>
          <w:rFonts w:ascii="Arial" w:hAnsi="Arial" w:cs="Arial"/>
        </w:rPr>
        <w:t>Ké</w:t>
      </w:r>
      <w:r w:rsidRPr="005520F5">
        <w:rPr>
          <w:rFonts w:ascii="Arial" w:hAnsi="Arial" w:cs="Arial"/>
        </w:rPr>
        <w:t>rem a</w:t>
      </w:r>
      <w:r w:rsidR="00820E22">
        <w:rPr>
          <w:rFonts w:ascii="Arial" w:hAnsi="Arial" w:cs="Arial"/>
        </w:rPr>
        <w:t xml:space="preserve"> Tisztelt Képviselő-testületet a</w:t>
      </w:r>
      <w:r w:rsidRPr="005520F5">
        <w:rPr>
          <w:rFonts w:ascii="Arial" w:hAnsi="Arial" w:cs="Arial"/>
        </w:rPr>
        <w:t xml:space="preserve"> </w:t>
      </w:r>
      <w:r w:rsidR="00344630">
        <w:rPr>
          <w:rFonts w:ascii="Arial" w:hAnsi="Arial" w:cs="Arial"/>
        </w:rPr>
        <w:t>tájékoztató</w:t>
      </w:r>
      <w:r w:rsidR="00820E22">
        <w:rPr>
          <w:rFonts w:ascii="Arial" w:hAnsi="Arial" w:cs="Arial"/>
        </w:rPr>
        <w:t xml:space="preserve"> elfogadására.</w:t>
      </w:r>
    </w:p>
    <w:p w:rsidR="005E3EC3" w:rsidRDefault="00FB70A6" w:rsidP="002C602F">
      <w:pPr>
        <w:spacing w:after="0" w:line="240" w:lineRule="auto"/>
        <w:jc w:val="center"/>
        <w:rPr>
          <w:rFonts w:ascii="Arial" w:hAnsi="Arial" w:cs="Arial"/>
          <w:b/>
          <w:sz w:val="24"/>
          <w:szCs w:val="24"/>
        </w:rPr>
      </w:pPr>
      <w:r>
        <w:rPr>
          <w:rFonts w:ascii="Arial" w:hAnsi="Arial" w:cs="Arial"/>
        </w:rPr>
        <w:br w:type="page"/>
      </w:r>
      <w:r w:rsidR="005E3EC3">
        <w:rPr>
          <w:rFonts w:ascii="Arial" w:hAnsi="Arial" w:cs="Arial"/>
          <w:b/>
          <w:sz w:val="24"/>
          <w:szCs w:val="24"/>
        </w:rPr>
        <w:lastRenderedPageBreak/>
        <w:t>2.</w:t>
      </w:r>
    </w:p>
    <w:p w:rsidR="002C602F" w:rsidRDefault="002C602F" w:rsidP="002C602F">
      <w:pPr>
        <w:spacing w:after="0" w:line="240" w:lineRule="auto"/>
        <w:jc w:val="center"/>
        <w:rPr>
          <w:rFonts w:ascii="Arial" w:hAnsi="Arial" w:cs="Arial"/>
          <w:b/>
          <w:sz w:val="24"/>
          <w:szCs w:val="24"/>
        </w:rPr>
      </w:pPr>
    </w:p>
    <w:p w:rsidR="007E7D70" w:rsidRDefault="00820E22" w:rsidP="007E7D70">
      <w:pPr>
        <w:spacing w:after="0" w:line="240" w:lineRule="auto"/>
        <w:jc w:val="center"/>
        <w:rPr>
          <w:rFonts w:ascii="Arial" w:hAnsi="Arial" w:cs="Arial"/>
          <w:b/>
        </w:rPr>
      </w:pPr>
      <w:r>
        <w:rPr>
          <w:rFonts w:ascii="Arial" w:hAnsi="Arial" w:cs="Arial"/>
          <w:b/>
        </w:rPr>
        <w:t>Határozati javaslat</w:t>
      </w:r>
    </w:p>
    <w:p w:rsidR="00031425" w:rsidRPr="0075267D" w:rsidRDefault="00031425" w:rsidP="007E7D70">
      <w:pPr>
        <w:spacing w:after="0" w:line="240" w:lineRule="auto"/>
        <w:jc w:val="center"/>
        <w:rPr>
          <w:rFonts w:ascii="Arial" w:hAnsi="Arial" w:cs="Arial"/>
          <w:b/>
        </w:rPr>
      </w:pPr>
    </w:p>
    <w:p w:rsidR="007E7D70" w:rsidRDefault="007E7D70" w:rsidP="007E7D70">
      <w:pPr>
        <w:spacing w:after="0" w:line="300" w:lineRule="exact"/>
        <w:jc w:val="both"/>
        <w:rPr>
          <w:rFonts w:ascii="Arial" w:hAnsi="Arial" w:cs="Arial"/>
          <w:sz w:val="24"/>
          <w:szCs w:val="24"/>
        </w:rPr>
      </w:pPr>
    </w:p>
    <w:p w:rsidR="00820E22" w:rsidRDefault="007E7D70" w:rsidP="00820E22">
      <w:pPr>
        <w:spacing w:after="0" w:line="240" w:lineRule="auto"/>
        <w:jc w:val="both"/>
        <w:rPr>
          <w:rFonts w:ascii="Arial" w:hAnsi="Arial" w:cs="Arial"/>
          <w:sz w:val="24"/>
          <w:szCs w:val="24"/>
        </w:rPr>
      </w:pPr>
      <w:r w:rsidRPr="00BF0BC0">
        <w:rPr>
          <w:rFonts w:ascii="Arial" w:hAnsi="Arial" w:cs="Arial"/>
          <w:bCs/>
          <w:lang w:eastAsia="hu-HU"/>
        </w:rPr>
        <w:t>Hévíz Város Önkormányzat Képviselő-testülete</w:t>
      </w:r>
      <w:r w:rsidR="00820E22" w:rsidRPr="00820E22">
        <w:rPr>
          <w:rFonts w:ascii="Arial" w:hAnsi="Arial" w:cs="Arial"/>
          <w:sz w:val="24"/>
          <w:szCs w:val="24"/>
        </w:rPr>
        <w:t xml:space="preserve"> </w:t>
      </w:r>
      <w:r w:rsidR="00820E22">
        <w:rPr>
          <w:rFonts w:ascii="Arial" w:hAnsi="Arial" w:cs="Arial"/>
          <w:sz w:val="24"/>
          <w:szCs w:val="24"/>
        </w:rPr>
        <w:t>az idegenforgalmi adókötelezettség teljesítésének helyszíni ellenőrzési tapasztalatair</w:t>
      </w:r>
      <w:r w:rsidR="0081687D">
        <w:rPr>
          <w:rFonts w:ascii="Arial" w:hAnsi="Arial" w:cs="Arial"/>
          <w:sz w:val="24"/>
          <w:szCs w:val="24"/>
        </w:rPr>
        <w:t>ól szóló tájékoztatót elfogadja és egyetért az önkormányzati adóhatóság által bemutatott idegenforgalmi adókötelezettség ellenőrzésére vonatkozó ellenőrzési irányokkal.</w:t>
      </w:r>
    </w:p>
    <w:p w:rsidR="0081687D" w:rsidRPr="005E3EC3" w:rsidRDefault="0081687D" w:rsidP="00820E22">
      <w:pPr>
        <w:spacing w:after="0" w:line="240" w:lineRule="auto"/>
        <w:jc w:val="both"/>
        <w:rPr>
          <w:rFonts w:ascii="Arial" w:hAnsi="Arial" w:cs="Arial"/>
          <w:sz w:val="24"/>
          <w:szCs w:val="24"/>
        </w:rPr>
      </w:pPr>
    </w:p>
    <w:p w:rsidR="000146B9" w:rsidRDefault="0081687D" w:rsidP="00820E22">
      <w:pPr>
        <w:autoSpaceDE w:val="0"/>
        <w:autoSpaceDN w:val="0"/>
        <w:adjustRightInd w:val="0"/>
        <w:spacing w:after="0" w:line="240" w:lineRule="auto"/>
        <w:jc w:val="both"/>
        <w:outlineLvl w:val="0"/>
        <w:rPr>
          <w:rFonts w:ascii="Arial" w:hAnsi="Arial" w:cs="Arial"/>
          <w:bCs/>
          <w:lang w:eastAsia="hu-HU"/>
        </w:rPr>
      </w:pPr>
      <w:r w:rsidRPr="0081687D">
        <w:rPr>
          <w:rFonts w:ascii="Arial" w:hAnsi="Arial" w:cs="Arial"/>
          <w:bCs/>
          <w:u w:val="single"/>
          <w:lang w:eastAsia="hu-HU"/>
        </w:rPr>
        <w:t>Felelős:</w:t>
      </w:r>
      <w:r>
        <w:rPr>
          <w:rFonts w:ascii="Arial" w:hAnsi="Arial" w:cs="Arial"/>
          <w:bCs/>
          <w:lang w:eastAsia="hu-HU"/>
        </w:rPr>
        <w:t xml:space="preserve"> </w:t>
      </w:r>
      <w:r>
        <w:rPr>
          <w:rFonts w:ascii="Arial" w:hAnsi="Arial" w:cs="Arial"/>
          <w:bCs/>
          <w:lang w:eastAsia="hu-HU"/>
        </w:rPr>
        <w:tab/>
        <w:t>dr. Tüske Róbert jegyző</w:t>
      </w:r>
    </w:p>
    <w:p w:rsidR="0081687D" w:rsidRDefault="0081687D" w:rsidP="00820E22">
      <w:pPr>
        <w:autoSpaceDE w:val="0"/>
        <w:autoSpaceDN w:val="0"/>
        <w:adjustRightInd w:val="0"/>
        <w:spacing w:after="0" w:line="240" w:lineRule="auto"/>
        <w:jc w:val="both"/>
        <w:outlineLvl w:val="0"/>
        <w:rPr>
          <w:rFonts w:ascii="Arial" w:hAnsi="Arial" w:cs="Arial"/>
          <w:i/>
          <w:iCs/>
          <w:u w:val="single"/>
        </w:rPr>
      </w:pPr>
      <w:r w:rsidRPr="0081687D">
        <w:rPr>
          <w:rFonts w:ascii="Arial" w:hAnsi="Arial" w:cs="Arial"/>
          <w:bCs/>
          <w:u w:val="single"/>
          <w:lang w:eastAsia="hu-HU"/>
        </w:rPr>
        <w:t>Határidő</w:t>
      </w:r>
      <w:r>
        <w:rPr>
          <w:rFonts w:ascii="Arial" w:hAnsi="Arial" w:cs="Arial"/>
          <w:bCs/>
          <w:lang w:eastAsia="hu-HU"/>
        </w:rPr>
        <w:t xml:space="preserve">: </w:t>
      </w:r>
      <w:r>
        <w:rPr>
          <w:rFonts w:ascii="Arial" w:hAnsi="Arial" w:cs="Arial"/>
          <w:bCs/>
          <w:lang w:eastAsia="hu-HU"/>
        </w:rPr>
        <w:tab/>
        <w:t>folyamatos és 2015. december 31.</w:t>
      </w:r>
    </w:p>
    <w:p w:rsidR="00820E22" w:rsidRDefault="00820E22">
      <w:pPr>
        <w:spacing w:after="0" w:line="240" w:lineRule="auto"/>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lastRenderedPageBreak/>
        <w:t>3.</w:t>
      </w: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Bizottsági állásfoglalás</w:t>
      </w:r>
    </w:p>
    <w:p w:rsidR="005E3EC3" w:rsidRPr="009B474A"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sectPr w:rsidR="005E3EC3" w:rsidSect="002C602F">
          <w:footerReference w:type="even" r:id="rId12"/>
          <w:footerReference w:type="default" r:id="rId13"/>
          <w:pgSz w:w="11906" w:h="16838" w:code="9"/>
          <w:pgMar w:top="1417" w:right="1417" w:bottom="1417" w:left="1417" w:header="567" w:footer="567" w:gutter="0"/>
          <w:cols w:space="708"/>
          <w:titlePg/>
          <w:docGrid w:linePitch="360"/>
        </w:sectPr>
      </w:pPr>
    </w:p>
    <w:p w:rsidR="002C602F" w:rsidRDefault="002C602F" w:rsidP="005E3EC3">
      <w:pPr>
        <w:jc w:val="center"/>
        <w:rPr>
          <w:rFonts w:ascii="Arial" w:hAnsi="Arial" w:cs="Arial"/>
          <w:b/>
          <w:sz w:val="24"/>
          <w:szCs w:val="24"/>
        </w:rPr>
      </w:pPr>
    </w:p>
    <w:p w:rsidR="002C602F" w:rsidRDefault="002C602F" w:rsidP="005E3EC3">
      <w:pPr>
        <w:jc w:val="center"/>
        <w:rPr>
          <w:rFonts w:ascii="Arial" w:hAnsi="Arial" w:cs="Arial"/>
          <w:b/>
          <w:sz w:val="24"/>
          <w:szCs w:val="24"/>
        </w:rPr>
      </w:pPr>
    </w:p>
    <w:p w:rsidR="005E3EC3" w:rsidRDefault="0081687D" w:rsidP="005E3EC3">
      <w:pPr>
        <w:jc w:val="center"/>
        <w:rPr>
          <w:rFonts w:ascii="Arial" w:hAnsi="Arial" w:cs="Arial"/>
          <w:b/>
          <w:sz w:val="24"/>
          <w:szCs w:val="24"/>
        </w:rPr>
      </w:pPr>
      <w:bookmarkStart w:id="0" w:name="_GoBack"/>
      <w:bookmarkEnd w:id="0"/>
      <w:r>
        <w:rPr>
          <w:rFonts w:ascii="Arial" w:hAnsi="Arial" w:cs="Arial"/>
          <w:b/>
          <w:sz w:val="24"/>
          <w:szCs w:val="24"/>
        </w:rPr>
        <w:t>4</w:t>
      </w:r>
      <w:r w:rsidR="005E3EC3">
        <w:rPr>
          <w:rFonts w:ascii="Arial" w:hAnsi="Arial" w:cs="Arial"/>
          <w:b/>
          <w:sz w:val="24"/>
          <w:szCs w:val="24"/>
        </w:rPr>
        <w:t>.</w:t>
      </w:r>
    </w:p>
    <w:p w:rsidR="005E3EC3" w:rsidRDefault="005E3EC3" w:rsidP="005E3EC3">
      <w:pPr>
        <w:jc w:val="center"/>
        <w:rPr>
          <w:rFonts w:ascii="Arial" w:hAnsi="Arial" w:cs="Arial"/>
          <w:b/>
          <w:sz w:val="24"/>
          <w:szCs w:val="24"/>
        </w:rPr>
      </w:pPr>
      <w:r>
        <w:rPr>
          <w:rFonts w:ascii="Arial" w:hAnsi="Arial" w:cs="Arial"/>
          <w:b/>
          <w:sz w:val="24"/>
          <w:szCs w:val="24"/>
        </w:rPr>
        <w:t>Felülvizsgálatok - egyeztetések</w:t>
      </w: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680"/>
        </w:trPr>
        <w:tc>
          <w:tcPr>
            <w:tcW w:w="2171" w:type="dxa"/>
            <w:vAlign w:val="center"/>
          </w:tcPr>
          <w:p w:rsidR="005E3EC3" w:rsidRPr="00D56077" w:rsidRDefault="00D56276" w:rsidP="005E3EC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803FA9" w:rsidRDefault="00803FA9" w:rsidP="00803FA9">
            <w:pPr>
              <w:spacing w:after="0" w:line="240" w:lineRule="auto"/>
              <w:jc w:val="center"/>
              <w:rPr>
                <w:rFonts w:ascii="Arial" w:hAnsi="Arial" w:cs="Arial"/>
                <w:b/>
                <w:sz w:val="24"/>
                <w:szCs w:val="24"/>
              </w:rPr>
            </w:pPr>
            <w:r>
              <w:rPr>
                <w:rFonts w:ascii="Arial" w:hAnsi="Arial" w:cs="Arial"/>
                <w:b/>
                <w:sz w:val="24"/>
                <w:szCs w:val="24"/>
              </w:rPr>
              <w:t>H</w:t>
            </w:r>
            <w:r w:rsidR="005E3EC3" w:rsidRPr="00D56077">
              <w:rPr>
                <w:rFonts w:ascii="Arial" w:hAnsi="Arial" w:cs="Arial"/>
                <w:b/>
                <w:sz w:val="24"/>
                <w:szCs w:val="24"/>
              </w:rPr>
              <w:t>atósági osztályvezető</w:t>
            </w:r>
            <w:r>
              <w:rPr>
                <w:rFonts w:ascii="Arial" w:hAnsi="Arial" w:cs="Arial"/>
                <w:b/>
                <w:sz w:val="24"/>
                <w:szCs w:val="24"/>
              </w:rPr>
              <w:t>/</w:t>
            </w:r>
          </w:p>
          <w:p w:rsidR="005E3EC3" w:rsidRPr="00D56077" w:rsidRDefault="005E3EC3" w:rsidP="00803FA9">
            <w:pPr>
              <w:spacing w:after="0" w:line="240" w:lineRule="auto"/>
              <w:jc w:val="center"/>
              <w:rPr>
                <w:rFonts w:ascii="Arial" w:hAnsi="Arial" w:cs="Arial"/>
                <w:b/>
                <w:sz w:val="24"/>
                <w:szCs w:val="24"/>
              </w:rPr>
            </w:pP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D56276" w:rsidRPr="00E11323">
        <w:trPr>
          <w:trHeight w:val="680"/>
        </w:trPr>
        <w:tc>
          <w:tcPr>
            <w:tcW w:w="2171" w:type="dxa"/>
            <w:vAlign w:val="center"/>
          </w:tcPr>
          <w:p w:rsidR="00D56276" w:rsidRPr="00D56077" w:rsidRDefault="00D56276" w:rsidP="005E3EC3">
            <w:pPr>
              <w:spacing w:after="0" w:line="240" w:lineRule="auto"/>
              <w:rPr>
                <w:rFonts w:ascii="Arial" w:hAnsi="Arial" w:cs="Arial"/>
                <w:b/>
                <w:sz w:val="24"/>
                <w:szCs w:val="24"/>
              </w:rPr>
            </w:pPr>
            <w:r>
              <w:rPr>
                <w:rFonts w:ascii="Arial" w:hAnsi="Arial" w:cs="Arial"/>
                <w:b/>
                <w:sz w:val="24"/>
                <w:szCs w:val="24"/>
              </w:rPr>
              <w:t>Panka-Kovács Melinda</w:t>
            </w:r>
          </w:p>
        </w:tc>
        <w:tc>
          <w:tcPr>
            <w:tcW w:w="2884" w:type="dxa"/>
            <w:vAlign w:val="center"/>
          </w:tcPr>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hatósági ügyintéző</w:t>
            </w:r>
          </w:p>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előterjesztés készítője</w:t>
            </w:r>
          </w:p>
        </w:tc>
        <w:tc>
          <w:tcPr>
            <w:tcW w:w="1754" w:type="dxa"/>
          </w:tcPr>
          <w:p w:rsidR="00D56276" w:rsidRPr="00E11323" w:rsidRDefault="00D56276" w:rsidP="005E3EC3">
            <w:pPr>
              <w:spacing w:after="0" w:line="240" w:lineRule="auto"/>
              <w:jc w:val="center"/>
              <w:rPr>
                <w:rFonts w:ascii="Arial" w:hAnsi="Arial" w:cs="Arial"/>
                <w:b/>
                <w:sz w:val="24"/>
                <w:szCs w:val="24"/>
              </w:rPr>
            </w:pPr>
          </w:p>
        </w:tc>
        <w:tc>
          <w:tcPr>
            <w:tcW w:w="3150" w:type="dxa"/>
          </w:tcPr>
          <w:p w:rsidR="00D56276" w:rsidRPr="00E11323" w:rsidRDefault="00D56276"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9D4BD9" w:rsidRDefault="00D56276" w:rsidP="005E3EC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5E3EC3" w:rsidRPr="009D4BD9" w:rsidRDefault="00803FA9" w:rsidP="00803FA9">
            <w:pPr>
              <w:spacing w:after="0" w:line="240" w:lineRule="auto"/>
              <w:jc w:val="center"/>
              <w:rPr>
                <w:rFonts w:ascii="Arial" w:hAnsi="Arial" w:cs="Arial"/>
                <w:b/>
                <w:sz w:val="24"/>
                <w:szCs w:val="24"/>
              </w:rPr>
            </w:pPr>
            <w:r w:rsidRPr="009D4BD9">
              <w:rPr>
                <w:rFonts w:ascii="Arial" w:hAnsi="Arial" w:cs="Arial"/>
                <w:b/>
                <w:sz w:val="24"/>
                <w:szCs w:val="24"/>
              </w:rPr>
              <w:t>Közgazdasági osztályvezető/</w:t>
            </w:r>
            <w:r w:rsidR="005E3EC3" w:rsidRPr="009D4BD9">
              <w:rPr>
                <w:rFonts w:ascii="Arial" w:hAnsi="Arial" w:cs="Arial"/>
                <w:b/>
                <w:sz w:val="24"/>
                <w:szCs w:val="24"/>
              </w:rPr>
              <w:t>pénzügyi ellenőrzés</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D56077" w:rsidRDefault="005E3EC3" w:rsidP="00820E22">
            <w:pPr>
              <w:spacing w:after="0" w:line="240" w:lineRule="auto"/>
              <w:rPr>
                <w:rFonts w:ascii="Arial" w:hAnsi="Arial" w:cs="Arial"/>
                <w:b/>
                <w:sz w:val="24"/>
                <w:szCs w:val="24"/>
              </w:rPr>
            </w:pPr>
            <w:r w:rsidRPr="00D56077">
              <w:rPr>
                <w:rFonts w:ascii="Arial" w:hAnsi="Arial" w:cs="Arial"/>
                <w:b/>
                <w:sz w:val="24"/>
                <w:szCs w:val="24"/>
              </w:rPr>
              <w:t xml:space="preserve">dr. </w:t>
            </w:r>
            <w:r w:rsidR="00820E22">
              <w:rPr>
                <w:rFonts w:ascii="Arial" w:hAnsi="Arial" w:cs="Arial"/>
                <w:b/>
                <w:sz w:val="24"/>
                <w:szCs w:val="24"/>
              </w:rPr>
              <w:t>Tüske Róbert</w:t>
            </w:r>
            <w:r w:rsidR="00FF6598">
              <w:rPr>
                <w:rFonts w:ascii="Arial" w:hAnsi="Arial" w:cs="Arial"/>
                <w:b/>
                <w:sz w:val="24"/>
                <w:szCs w:val="24"/>
              </w:rPr>
              <w:t xml:space="preserve"> </w:t>
            </w:r>
          </w:p>
        </w:tc>
        <w:tc>
          <w:tcPr>
            <w:tcW w:w="2884" w:type="dxa"/>
            <w:vAlign w:val="center"/>
          </w:tcPr>
          <w:p w:rsidR="009D4BD9" w:rsidRDefault="009D4BD9" w:rsidP="00707B0D">
            <w:pPr>
              <w:spacing w:after="0" w:line="240" w:lineRule="auto"/>
              <w:jc w:val="center"/>
              <w:rPr>
                <w:rFonts w:ascii="Arial" w:hAnsi="Arial" w:cs="Arial"/>
                <w:b/>
                <w:sz w:val="24"/>
                <w:szCs w:val="24"/>
              </w:rPr>
            </w:pPr>
            <w:r>
              <w:rPr>
                <w:rFonts w:ascii="Arial" w:hAnsi="Arial" w:cs="Arial"/>
                <w:b/>
                <w:sz w:val="24"/>
                <w:szCs w:val="24"/>
              </w:rPr>
              <w:t>jegyző/</w:t>
            </w:r>
          </w:p>
          <w:p w:rsidR="005E3EC3" w:rsidRPr="00D56077" w:rsidRDefault="005E3EC3" w:rsidP="00707B0D">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bl>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E3EC3" w:rsidRPr="00E11323">
        <w:trPr>
          <w:trHeight w:val="277"/>
        </w:trPr>
        <w:tc>
          <w:tcPr>
            <w:tcW w:w="9933"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5E3EC3" w:rsidRPr="00E11323">
        <w:trPr>
          <w:trHeight w:val="277"/>
        </w:trPr>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707"/>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829"/>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bl>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0F0449" w:rsidRDefault="000F0449"/>
    <w:sectPr w:rsidR="000F0449"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69A" w:rsidRDefault="001F469A">
      <w:r>
        <w:separator/>
      </w:r>
    </w:p>
  </w:endnote>
  <w:endnote w:type="continuationSeparator" w:id="0">
    <w:p w:rsidR="001F469A" w:rsidRDefault="001F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2C602F" w:rsidRPr="002C602F">
                            <w:rPr>
                              <w:rStyle w:val="Fejlcvagylbjegyzet5"/>
                              <w:noProof/>
                            </w:rPr>
                            <w:t>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2C602F" w:rsidRPr="002C602F">
                      <w:rPr>
                        <w:rStyle w:val="Fejlcvagylbjegyzet5"/>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69A" w:rsidRDefault="001F469A">
      <w:r>
        <w:separator/>
      </w:r>
    </w:p>
  </w:footnote>
  <w:footnote w:type="continuationSeparator" w:id="0">
    <w:p w:rsidR="001F469A" w:rsidRDefault="001F469A">
      <w:r>
        <w:continuationSeparator/>
      </w:r>
    </w:p>
  </w:footnote>
  <w:footnote w:id="1">
    <w:p w:rsidR="00FA4FCA" w:rsidRPr="002C602F" w:rsidRDefault="00FA4FCA">
      <w:pPr>
        <w:pStyle w:val="Lbjegyzetszveg"/>
      </w:pPr>
      <w:r w:rsidRPr="002C602F">
        <w:rPr>
          <w:rStyle w:val="Lbjegyzet-hivatkozs"/>
        </w:rPr>
        <w:sym w:font="Symbol" w:char="F02A"/>
      </w:r>
      <w:r w:rsidRPr="002C602F">
        <w:t xml:space="preserve"> Nem teljes adat, az egyik kereskedelmi szálláshelyen a jegyzőkönyvből nem lehet megállapítani a be nem írt vendégek számát.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F88B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FEE1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2A5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6C7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DA8A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861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62AE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075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8AB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A2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3A09E7"/>
    <w:multiLevelType w:val="multilevel"/>
    <w:tmpl w:val="4394F9C0"/>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69F44C5"/>
    <w:multiLevelType w:val="multilevel"/>
    <w:tmpl w:val="1910B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6AE785D"/>
    <w:multiLevelType w:val="multilevel"/>
    <w:tmpl w:val="8EC8F7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07F151F0"/>
    <w:multiLevelType w:val="multilevel"/>
    <w:tmpl w:val="665E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47913FE"/>
    <w:multiLevelType w:val="multilevel"/>
    <w:tmpl w:val="778EE1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6ED36F8"/>
    <w:multiLevelType w:val="multilevel"/>
    <w:tmpl w:val="2156286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7874830"/>
    <w:multiLevelType w:val="multilevel"/>
    <w:tmpl w:val="2A20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1796505"/>
    <w:multiLevelType w:val="multilevel"/>
    <w:tmpl w:val="7F7075D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1"/>
        <w:szCs w:val="1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25EF0910"/>
    <w:multiLevelType w:val="multilevel"/>
    <w:tmpl w:val="B574C00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2B257390"/>
    <w:multiLevelType w:val="hybridMultilevel"/>
    <w:tmpl w:val="BA26EDB4"/>
    <w:lvl w:ilvl="0" w:tplc="30EC47EC">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CB66F6D"/>
    <w:multiLevelType w:val="multilevel"/>
    <w:tmpl w:val="CA3A8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2F5A44F3"/>
    <w:multiLevelType w:val="multilevel"/>
    <w:tmpl w:val="AB80C5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2FD6557B"/>
    <w:multiLevelType w:val="multilevel"/>
    <w:tmpl w:val="380A41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4C63243"/>
    <w:multiLevelType w:val="hybridMultilevel"/>
    <w:tmpl w:val="D3F4E8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BC46E49"/>
    <w:multiLevelType w:val="multilevel"/>
    <w:tmpl w:val="89D08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F2226A"/>
    <w:multiLevelType w:val="hybridMultilevel"/>
    <w:tmpl w:val="4CA0FC32"/>
    <w:lvl w:ilvl="0" w:tplc="E6A85D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5A582E9D"/>
    <w:multiLevelType w:val="hybridMultilevel"/>
    <w:tmpl w:val="1A302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1C80C51"/>
    <w:multiLevelType w:val="multilevel"/>
    <w:tmpl w:val="4AA63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6586252B"/>
    <w:multiLevelType w:val="hybridMultilevel"/>
    <w:tmpl w:val="ED848CC8"/>
    <w:lvl w:ilvl="0" w:tplc="A8AE8DE4">
      <w:start w:val="6"/>
      <w:numFmt w:val="bullet"/>
      <w:lvlText w:val="-"/>
      <w:lvlJc w:val="left"/>
      <w:pPr>
        <w:tabs>
          <w:tab w:val="num" w:pos="720"/>
        </w:tabs>
        <w:ind w:left="720" w:hanging="360"/>
      </w:pPr>
      <w:rPr>
        <w:rFonts w:ascii="Arial" w:eastAsia="Calibri"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7B1C64"/>
    <w:multiLevelType w:val="hybridMultilevel"/>
    <w:tmpl w:val="45E01F0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6A5E5925"/>
    <w:multiLevelType w:val="hybridMultilevel"/>
    <w:tmpl w:val="9DE04C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6D3FA8"/>
    <w:multiLevelType w:val="multilevel"/>
    <w:tmpl w:val="8CD2E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3E611E6"/>
    <w:multiLevelType w:val="hybridMultilevel"/>
    <w:tmpl w:val="6E66B95C"/>
    <w:lvl w:ilvl="0" w:tplc="9B241A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6DC3834"/>
    <w:multiLevelType w:val="multilevel"/>
    <w:tmpl w:val="D5F49F98"/>
    <w:lvl w:ilvl="0">
      <w:start w:val="6"/>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71F206C"/>
    <w:multiLevelType w:val="multilevel"/>
    <w:tmpl w:val="12384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5"/>
  </w:num>
  <w:num w:numId="13">
    <w:abstractNumId w:val="24"/>
  </w:num>
  <w:num w:numId="14">
    <w:abstractNumId w:val="39"/>
  </w:num>
  <w:num w:numId="15">
    <w:abstractNumId w:val="22"/>
  </w:num>
  <w:num w:numId="16">
    <w:abstractNumId w:val="21"/>
  </w:num>
  <w:num w:numId="17">
    <w:abstractNumId w:val="17"/>
  </w:num>
  <w:num w:numId="18">
    <w:abstractNumId w:val="18"/>
  </w:num>
  <w:num w:numId="19">
    <w:abstractNumId w:val="14"/>
  </w:num>
  <w:num w:numId="20">
    <w:abstractNumId w:val="19"/>
  </w:num>
  <w:num w:numId="21">
    <w:abstractNumId w:val="32"/>
  </w:num>
  <w:num w:numId="22">
    <w:abstractNumId w:val="28"/>
  </w:num>
  <w:num w:numId="23">
    <w:abstractNumId w:val="16"/>
  </w:num>
  <w:num w:numId="24">
    <w:abstractNumId w:val="36"/>
  </w:num>
  <w:num w:numId="25">
    <w:abstractNumId w:val="15"/>
  </w:num>
  <w:num w:numId="26">
    <w:abstractNumId w:val="10"/>
  </w:num>
  <w:num w:numId="27">
    <w:abstractNumId w:val="11"/>
  </w:num>
  <w:num w:numId="28">
    <w:abstractNumId w:val="12"/>
  </w:num>
  <w:num w:numId="29">
    <w:abstractNumId w:val="34"/>
  </w:num>
  <w:num w:numId="30">
    <w:abstractNumId w:val="30"/>
  </w:num>
  <w:num w:numId="31">
    <w:abstractNumId w:val="27"/>
  </w:num>
  <w:num w:numId="32">
    <w:abstractNumId w:val="13"/>
  </w:num>
  <w:num w:numId="33">
    <w:abstractNumId w:val="20"/>
  </w:num>
  <w:num w:numId="34">
    <w:abstractNumId w:val="38"/>
  </w:num>
  <w:num w:numId="35">
    <w:abstractNumId w:val="26"/>
  </w:num>
  <w:num w:numId="36">
    <w:abstractNumId w:val="33"/>
  </w:num>
  <w:num w:numId="37">
    <w:abstractNumId w:val="35"/>
  </w:num>
  <w:num w:numId="38">
    <w:abstractNumId w:val="37"/>
  </w:num>
  <w:num w:numId="39">
    <w:abstractNumId w:val="3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146B9"/>
    <w:rsid w:val="0002218F"/>
    <w:rsid w:val="00027CB3"/>
    <w:rsid w:val="00031425"/>
    <w:rsid w:val="000454F6"/>
    <w:rsid w:val="0005720F"/>
    <w:rsid w:val="000860D5"/>
    <w:rsid w:val="000923D7"/>
    <w:rsid w:val="0009432B"/>
    <w:rsid w:val="00096409"/>
    <w:rsid w:val="000A34FA"/>
    <w:rsid w:val="000A6599"/>
    <w:rsid w:val="000C7BE2"/>
    <w:rsid w:val="000F0449"/>
    <w:rsid w:val="000F20DF"/>
    <w:rsid w:val="000F371C"/>
    <w:rsid w:val="00111A40"/>
    <w:rsid w:val="00141AE2"/>
    <w:rsid w:val="00143CB3"/>
    <w:rsid w:val="00145512"/>
    <w:rsid w:val="00155DAE"/>
    <w:rsid w:val="001766AE"/>
    <w:rsid w:val="0019015A"/>
    <w:rsid w:val="00192AF1"/>
    <w:rsid w:val="001B7EC5"/>
    <w:rsid w:val="001D259A"/>
    <w:rsid w:val="001F0F61"/>
    <w:rsid w:val="001F4022"/>
    <w:rsid w:val="001F4692"/>
    <w:rsid w:val="001F469A"/>
    <w:rsid w:val="00200543"/>
    <w:rsid w:val="00200B1A"/>
    <w:rsid w:val="00211B17"/>
    <w:rsid w:val="00215C35"/>
    <w:rsid w:val="00223E19"/>
    <w:rsid w:val="00225F13"/>
    <w:rsid w:val="00245347"/>
    <w:rsid w:val="00255172"/>
    <w:rsid w:val="002838CA"/>
    <w:rsid w:val="002849AC"/>
    <w:rsid w:val="002A5A42"/>
    <w:rsid w:val="002B4CAC"/>
    <w:rsid w:val="002C602F"/>
    <w:rsid w:val="00310CE3"/>
    <w:rsid w:val="003205F5"/>
    <w:rsid w:val="00344630"/>
    <w:rsid w:val="00357CE2"/>
    <w:rsid w:val="003600D8"/>
    <w:rsid w:val="0036232D"/>
    <w:rsid w:val="003628F8"/>
    <w:rsid w:val="003A4652"/>
    <w:rsid w:val="003A5E01"/>
    <w:rsid w:val="003B6729"/>
    <w:rsid w:val="003E5668"/>
    <w:rsid w:val="003F631C"/>
    <w:rsid w:val="00401B98"/>
    <w:rsid w:val="004202EA"/>
    <w:rsid w:val="00442B29"/>
    <w:rsid w:val="00447FF6"/>
    <w:rsid w:val="004610D9"/>
    <w:rsid w:val="00466D93"/>
    <w:rsid w:val="004B076B"/>
    <w:rsid w:val="004B5A79"/>
    <w:rsid w:val="005301C2"/>
    <w:rsid w:val="00553C48"/>
    <w:rsid w:val="00564652"/>
    <w:rsid w:val="00564C9F"/>
    <w:rsid w:val="00570783"/>
    <w:rsid w:val="005715C9"/>
    <w:rsid w:val="00572C68"/>
    <w:rsid w:val="005815E8"/>
    <w:rsid w:val="005869F6"/>
    <w:rsid w:val="00595646"/>
    <w:rsid w:val="005A3F4F"/>
    <w:rsid w:val="005A6E70"/>
    <w:rsid w:val="005A79FE"/>
    <w:rsid w:val="005D4E63"/>
    <w:rsid w:val="005E3696"/>
    <w:rsid w:val="005E3EC3"/>
    <w:rsid w:val="005E492C"/>
    <w:rsid w:val="005E6A6B"/>
    <w:rsid w:val="005F3D1A"/>
    <w:rsid w:val="005F4A3B"/>
    <w:rsid w:val="006405D7"/>
    <w:rsid w:val="00657A73"/>
    <w:rsid w:val="006862EE"/>
    <w:rsid w:val="006A1371"/>
    <w:rsid w:val="006A52D3"/>
    <w:rsid w:val="006E1F6E"/>
    <w:rsid w:val="006E5336"/>
    <w:rsid w:val="006F31E6"/>
    <w:rsid w:val="007071D5"/>
    <w:rsid w:val="00707B0D"/>
    <w:rsid w:val="00723DA2"/>
    <w:rsid w:val="00753A9F"/>
    <w:rsid w:val="00794B60"/>
    <w:rsid w:val="007A15CE"/>
    <w:rsid w:val="007A5C5C"/>
    <w:rsid w:val="007B457F"/>
    <w:rsid w:val="007E7D70"/>
    <w:rsid w:val="007F3321"/>
    <w:rsid w:val="00803FA9"/>
    <w:rsid w:val="0081687D"/>
    <w:rsid w:val="00820E22"/>
    <w:rsid w:val="0083390A"/>
    <w:rsid w:val="00861571"/>
    <w:rsid w:val="0088166F"/>
    <w:rsid w:val="00884D0F"/>
    <w:rsid w:val="0088588A"/>
    <w:rsid w:val="008A43E6"/>
    <w:rsid w:val="008D2447"/>
    <w:rsid w:val="008D5AE0"/>
    <w:rsid w:val="008F25F2"/>
    <w:rsid w:val="008F4A21"/>
    <w:rsid w:val="00921314"/>
    <w:rsid w:val="00923E11"/>
    <w:rsid w:val="00930A22"/>
    <w:rsid w:val="00933A96"/>
    <w:rsid w:val="00940D48"/>
    <w:rsid w:val="00943ABB"/>
    <w:rsid w:val="00977FDC"/>
    <w:rsid w:val="00980688"/>
    <w:rsid w:val="00980ADD"/>
    <w:rsid w:val="009A12D9"/>
    <w:rsid w:val="009A3EF7"/>
    <w:rsid w:val="009B474A"/>
    <w:rsid w:val="009C3E10"/>
    <w:rsid w:val="009C7B1F"/>
    <w:rsid w:val="009D3C9D"/>
    <w:rsid w:val="009D4424"/>
    <w:rsid w:val="009D4BD9"/>
    <w:rsid w:val="009D676A"/>
    <w:rsid w:val="009E0466"/>
    <w:rsid w:val="009E316F"/>
    <w:rsid w:val="009E7CEB"/>
    <w:rsid w:val="00A01A02"/>
    <w:rsid w:val="00A13B06"/>
    <w:rsid w:val="00A223F6"/>
    <w:rsid w:val="00A3426D"/>
    <w:rsid w:val="00A4570D"/>
    <w:rsid w:val="00A47BCF"/>
    <w:rsid w:val="00A5088F"/>
    <w:rsid w:val="00A74734"/>
    <w:rsid w:val="00A8707D"/>
    <w:rsid w:val="00A9485E"/>
    <w:rsid w:val="00AA232C"/>
    <w:rsid w:val="00AA487A"/>
    <w:rsid w:val="00AD649D"/>
    <w:rsid w:val="00AE3B07"/>
    <w:rsid w:val="00AF4169"/>
    <w:rsid w:val="00B04D25"/>
    <w:rsid w:val="00B33444"/>
    <w:rsid w:val="00B34160"/>
    <w:rsid w:val="00B37724"/>
    <w:rsid w:val="00B52A73"/>
    <w:rsid w:val="00B53D72"/>
    <w:rsid w:val="00B704D6"/>
    <w:rsid w:val="00B9108F"/>
    <w:rsid w:val="00B92FBF"/>
    <w:rsid w:val="00BA2959"/>
    <w:rsid w:val="00BA5C03"/>
    <w:rsid w:val="00BB3E4E"/>
    <w:rsid w:val="00BD1DBE"/>
    <w:rsid w:val="00C2700D"/>
    <w:rsid w:val="00C27C70"/>
    <w:rsid w:val="00C27DD3"/>
    <w:rsid w:val="00C548BC"/>
    <w:rsid w:val="00C81486"/>
    <w:rsid w:val="00C90C2C"/>
    <w:rsid w:val="00C926A0"/>
    <w:rsid w:val="00CA5EF6"/>
    <w:rsid w:val="00CC2534"/>
    <w:rsid w:val="00CC7B78"/>
    <w:rsid w:val="00CD0369"/>
    <w:rsid w:val="00CD15E3"/>
    <w:rsid w:val="00CD4B8B"/>
    <w:rsid w:val="00CE1E1F"/>
    <w:rsid w:val="00CE3F7B"/>
    <w:rsid w:val="00CF27AE"/>
    <w:rsid w:val="00D1558E"/>
    <w:rsid w:val="00D162C9"/>
    <w:rsid w:val="00D215A3"/>
    <w:rsid w:val="00D23467"/>
    <w:rsid w:val="00D5327A"/>
    <w:rsid w:val="00D56276"/>
    <w:rsid w:val="00D90B1B"/>
    <w:rsid w:val="00D938A4"/>
    <w:rsid w:val="00D95947"/>
    <w:rsid w:val="00DA1117"/>
    <w:rsid w:val="00DB45B6"/>
    <w:rsid w:val="00DB594D"/>
    <w:rsid w:val="00DC052E"/>
    <w:rsid w:val="00DC243C"/>
    <w:rsid w:val="00DC32D7"/>
    <w:rsid w:val="00DD15CE"/>
    <w:rsid w:val="00DD4122"/>
    <w:rsid w:val="00DD698A"/>
    <w:rsid w:val="00DE67CD"/>
    <w:rsid w:val="00DF0296"/>
    <w:rsid w:val="00DF5D32"/>
    <w:rsid w:val="00E0152D"/>
    <w:rsid w:val="00E118FA"/>
    <w:rsid w:val="00E4464B"/>
    <w:rsid w:val="00E5007D"/>
    <w:rsid w:val="00E65311"/>
    <w:rsid w:val="00E724E7"/>
    <w:rsid w:val="00E76BBA"/>
    <w:rsid w:val="00E76C15"/>
    <w:rsid w:val="00E77B74"/>
    <w:rsid w:val="00E86992"/>
    <w:rsid w:val="00EA1D9A"/>
    <w:rsid w:val="00EB2CC6"/>
    <w:rsid w:val="00EC110E"/>
    <w:rsid w:val="00EC3E68"/>
    <w:rsid w:val="00EE630B"/>
    <w:rsid w:val="00F10DC6"/>
    <w:rsid w:val="00F12FF6"/>
    <w:rsid w:val="00F6743F"/>
    <w:rsid w:val="00FA4FCA"/>
    <w:rsid w:val="00FB1405"/>
    <w:rsid w:val="00FB70A6"/>
    <w:rsid w:val="00FD0246"/>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bjegyzetszveg">
    <w:name w:val="footnote text"/>
    <w:basedOn w:val="Norml"/>
    <w:link w:val="LbjegyzetszvegChar"/>
    <w:rsid w:val="00FA4FCA"/>
    <w:pPr>
      <w:spacing w:after="0" w:line="240" w:lineRule="auto"/>
    </w:pPr>
    <w:rPr>
      <w:sz w:val="20"/>
      <w:szCs w:val="20"/>
    </w:rPr>
  </w:style>
  <w:style w:type="character" w:customStyle="1" w:styleId="LbjegyzetszvegChar">
    <w:name w:val="Lábjegyzetszöveg Char"/>
    <w:basedOn w:val="Bekezdsalapbettpusa"/>
    <w:link w:val="Lbjegyzetszveg"/>
    <w:rsid w:val="00FA4FCA"/>
    <w:rPr>
      <w:rFonts w:ascii="Calibri" w:eastAsia="Calibri" w:hAnsi="Calibri"/>
      <w:lang w:eastAsia="en-US"/>
    </w:rPr>
  </w:style>
  <w:style w:type="paragraph" w:styleId="Listaszerbekezds">
    <w:name w:val="List Paragraph"/>
    <w:basedOn w:val="Norml"/>
    <w:uiPriority w:val="34"/>
    <w:qFormat/>
    <w:rsid w:val="00AA4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4505">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munkalap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a:t>Idegenforgalmi adókötelezettség teljesítésének helyszíni ellenőrzése során tett megállapítások megoszlása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dPt>
          <c:dPt>
            <c:idx val="1"/>
            <c:bubble3D val="0"/>
            <c:spPr>
              <a:solidFill>
                <a:schemeClr val="accent5"/>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beszámolóhoz!$C$15:$D$15</c:f>
              <c:strCache>
                <c:ptCount val="2"/>
                <c:pt idx="0">
                  <c:v>Jogszabálysértés nem került megállapításra</c:v>
                </c:pt>
                <c:pt idx="1">
                  <c:v>Jogszabálysértés megállapításra került</c:v>
                </c:pt>
              </c:strCache>
            </c:strRef>
          </c:cat>
          <c:val>
            <c:numRef>
              <c:f>beszámolóhoz!$C$16:$D$16</c:f>
              <c:numCache>
                <c:formatCode>0%</c:formatCode>
                <c:ptCount val="2"/>
                <c:pt idx="0">
                  <c:v>0.82499999999999996</c:v>
                </c:pt>
                <c:pt idx="1">
                  <c:v>0.17499999999999999</c:v>
                </c:pt>
              </c:numCache>
            </c:numRef>
          </c:val>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accent6">
        <a:lumMod val="40000"/>
        <a:lumOff val="60000"/>
      </a:schemeClr>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A295F-9B98-4D4F-B799-EBEF0DB3A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7</Pages>
  <Words>1274</Words>
  <Characters>8796</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Lajkó Erzsébet Márta</cp:lastModifiedBy>
  <cp:revision>9</cp:revision>
  <cp:lastPrinted>2015-05-12T06:37:00Z</cp:lastPrinted>
  <dcterms:created xsi:type="dcterms:W3CDTF">2015-06-02T12:52:00Z</dcterms:created>
  <dcterms:modified xsi:type="dcterms:W3CDTF">2015-06-10T12:23:00Z</dcterms:modified>
</cp:coreProperties>
</file>